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E8BD45" w14:textId="77777777"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14:paraId="6AB1DFAC" w14:textId="77777777"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 xml:space="preserve">ve znění pozdějších předpisů (dále jen </w:t>
      </w:r>
      <w:r w:rsidR="00C86220">
        <w:rPr>
          <w:rFonts w:ascii="Arial" w:hAnsi="Arial" w:cs="Arial"/>
          <w:sz w:val="22"/>
          <w:szCs w:val="22"/>
        </w:rPr>
        <w:t>„</w:t>
      </w:r>
      <w:r w:rsidR="00BB2898">
        <w:rPr>
          <w:rFonts w:ascii="Arial" w:hAnsi="Arial" w:cs="Arial"/>
          <w:sz w:val="22"/>
          <w:szCs w:val="22"/>
        </w:rPr>
        <w:t>občanský zákoník</w:t>
      </w:r>
      <w:r w:rsidR="00C86220">
        <w:rPr>
          <w:rFonts w:ascii="Arial" w:hAnsi="Arial" w:cs="Arial"/>
          <w:sz w:val="22"/>
          <w:szCs w:val="22"/>
        </w:rPr>
        <w:t>“</w:t>
      </w:r>
      <w:r w:rsidR="00BB2898">
        <w:rPr>
          <w:rFonts w:ascii="Arial" w:hAnsi="Arial" w:cs="Arial"/>
          <w:sz w:val="22"/>
          <w:szCs w:val="22"/>
        </w:rPr>
        <w:t>)</w:t>
      </w:r>
    </w:p>
    <w:p w14:paraId="44DEC0FF" w14:textId="77777777" w:rsidR="008B543A" w:rsidRPr="005C477F" w:rsidRDefault="008B543A" w:rsidP="00F13154">
      <w:pPr>
        <w:spacing w:line="260" w:lineRule="exact"/>
        <w:jc w:val="center"/>
        <w:rPr>
          <w:rFonts w:ascii="Arial" w:hAnsi="Arial" w:cs="Arial"/>
          <w:b/>
          <w:sz w:val="22"/>
          <w:szCs w:val="22"/>
        </w:rPr>
      </w:pPr>
    </w:p>
    <w:p w14:paraId="309EC59D" w14:textId="77777777"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14:paraId="560FDCBE" w14:textId="315AFA08" w:rsidR="007731AB" w:rsidRDefault="00CE414D" w:rsidP="00F13154">
      <w:pPr>
        <w:pStyle w:val="Zkladntextodsazen"/>
        <w:spacing w:before="120" w:after="120" w:line="260" w:lineRule="exact"/>
        <w:jc w:val="center"/>
        <w:rPr>
          <w:rFonts w:ascii="Arial" w:hAnsi="Arial" w:cs="Arial"/>
          <w:bCs/>
          <w:sz w:val="22"/>
          <w:szCs w:val="22"/>
        </w:rPr>
      </w:pPr>
      <w:r w:rsidRPr="004763E9">
        <w:rPr>
          <w:rFonts w:ascii="Arial" w:hAnsi="Arial" w:cs="Arial"/>
          <w:b/>
          <w:bCs/>
          <w:sz w:val="22"/>
          <w:szCs w:val="22"/>
        </w:rPr>
        <w:t>II/</w:t>
      </w:r>
      <w:r w:rsidR="00133726">
        <w:rPr>
          <w:rFonts w:ascii="Arial" w:hAnsi="Arial" w:cs="Arial"/>
          <w:b/>
          <w:bCs/>
          <w:sz w:val="22"/>
          <w:szCs w:val="22"/>
        </w:rPr>
        <w:t>357 Dalečín – Unčín, 1. etapa</w:t>
      </w:r>
    </w:p>
    <w:p w14:paraId="39945484" w14:textId="77777777" w:rsidR="002262AB" w:rsidRDefault="002262AB" w:rsidP="00F13154">
      <w:pPr>
        <w:pStyle w:val="Zkladntextodsazen"/>
        <w:spacing w:before="120" w:after="120" w:line="260" w:lineRule="exact"/>
        <w:jc w:val="center"/>
        <w:rPr>
          <w:rFonts w:ascii="Arial" w:hAnsi="Arial" w:cs="Arial"/>
          <w:b/>
          <w:sz w:val="22"/>
          <w:szCs w:val="22"/>
        </w:rPr>
      </w:pPr>
    </w:p>
    <w:p w14:paraId="0A7B3096" w14:textId="2CF95E39" w:rsidR="00392621" w:rsidRPr="005C477F" w:rsidRDefault="00B539B8" w:rsidP="00F13154">
      <w:pPr>
        <w:pStyle w:val="Zkladntextodsazen"/>
        <w:spacing w:before="120" w:after="120" w:line="260" w:lineRule="exact"/>
        <w:jc w:val="center"/>
        <w:rPr>
          <w:rFonts w:ascii="Arial" w:hAnsi="Arial" w:cs="Arial"/>
          <w:b/>
          <w:sz w:val="22"/>
          <w:szCs w:val="22"/>
        </w:rPr>
      </w:pPr>
      <w:r>
        <w:rPr>
          <w:rFonts w:ascii="Arial" w:hAnsi="Arial" w:cs="Arial"/>
          <w:b/>
          <w:sz w:val="22"/>
          <w:szCs w:val="22"/>
        </w:rPr>
        <w:t>Článek 1 – Smluvní strany</w:t>
      </w:r>
    </w:p>
    <w:p w14:paraId="33039BCC" w14:textId="77777777" w:rsidR="00392621" w:rsidRPr="005C477F" w:rsidRDefault="00392621" w:rsidP="00F13154">
      <w:pPr>
        <w:spacing w:line="260" w:lineRule="exact"/>
        <w:jc w:val="both"/>
        <w:rPr>
          <w:rFonts w:ascii="Arial" w:hAnsi="Arial" w:cs="Arial"/>
          <w:b/>
          <w:sz w:val="22"/>
          <w:szCs w:val="22"/>
        </w:rPr>
      </w:pPr>
    </w:p>
    <w:p w14:paraId="2C7CA884" w14:textId="77777777" w:rsidR="00C52E96" w:rsidRPr="00C52E96"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14:paraId="4559ADC3" w14:textId="77777777" w:rsidR="00C52E96" w:rsidRDefault="00C52E96" w:rsidP="00C52E96">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C52E96">
        <w:rPr>
          <w:rFonts w:ascii="Arial" w:eastAsia="MS Mincho" w:hAnsi="Arial" w:cs="Arial"/>
          <w:sz w:val="22"/>
          <w:szCs w:val="22"/>
        </w:rPr>
        <w:t xml:space="preserve">Žižkova </w:t>
      </w:r>
      <w:r w:rsidR="00B0038C">
        <w:rPr>
          <w:rFonts w:ascii="Arial" w:eastAsia="MS Mincho" w:hAnsi="Arial" w:cs="Arial"/>
          <w:sz w:val="22"/>
          <w:szCs w:val="22"/>
        </w:rPr>
        <w:t>1882/</w:t>
      </w:r>
      <w:r w:rsidR="00270D48" w:rsidRPr="00C52E96">
        <w:rPr>
          <w:rFonts w:ascii="Arial" w:eastAsia="MS Mincho" w:hAnsi="Arial" w:cs="Arial"/>
          <w:sz w:val="22"/>
          <w:szCs w:val="22"/>
        </w:rPr>
        <w:t>57, 58</w:t>
      </w:r>
      <w:r w:rsidR="00B0038C">
        <w:rPr>
          <w:rFonts w:ascii="Arial" w:eastAsia="MS Mincho" w:hAnsi="Arial" w:cs="Arial"/>
          <w:sz w:val="22"/>
          <w:szCs w:val="22"/>
        </w:rPr>
        <w:t>6</w:t>
      </w:r>
      <w:r w:rsidR="00270D48" w:rsidRPr="00C52E96">
        <w:rPr>
          <w:rFonts w:ascii="Arial" w:eastAsia="MS Mincho" w:hAnsi="Arial" w:cs="Arial"/>
          <w:sz w:val="22"/>
          <w:szCs w:val="22"/>
        </w:rPr>
        <w:t xml:space="preserve"> </w:t>
      </w:r>
      <w:r w:rsidR="00B0038C">
        <w:rPr>
          <w:rFonts w:ascii="Arial" w:eastAsia="MS Mincho" w:hAnsi="Arial" w:cs="Arial"/>
          <w:sz w:val="22"/>
          <w:szCs w:val="22"/>
        </w:rPr>
        <w:t>01</w:t>
      </w:r>
      <w:r w:rsidR="00270D48" w:rsidRPr="00C52E96">
        <w:rPr>
          <w:rFonts w:ascii="Arial" w:eastAsia="MS Mincho" w:hAnsi="Arial" w:cs="Arial"/>
          <w:sz w:val="22"/>
          <w:szCs w:val="22"/>
        </w:rPr>
        <w:t xml:space="preserve"> </w:t>
      </w:r>
      <w:r w:rsidR="00392621" w:rsidRPr="00C52E96">
        <w:rPr>
          <w:rFonts w:ascii="Arial" w:eastAsia="MS Mincho" w:hAnsi="Arial" w:cs="Arial"/>
          <w:sz w:val="22"/>
          <w:szCs w:val="22"/>
        </w:rPr>
        <w:t>Jihlava</w:t>
      </w:r>
    </w:p>
    <w:p w14:paraId="1C6BFB91" w14:textId="77777777" w:rsidR="00C52E96" w:rsidRDefault="00AA02D9" w:rsidP="00C52E96">
      <w:pPr>
        <w:rPr>
          <w:rFonts w:ascii="Arial" w:eastAsia="MS Mincho" w:hAnsi="Arial" w:cs="Arial"/>
          <w:sz w:val="22"/>
          <w:szCs w:val="22"/>
        </w:rPr>
      </w:pPr>
      <w:r w:rsidRPr="00C52E96">
        <w:rPr>
          <w:rFonts w:ascii="Arial" w:eastAsia="MS Mincho" w:hAnsi="Arial" w:cs="Arial"/>
          <w:sz w:val="22"/>
          <w:szCs w:val="22"/>
        </w:rPr>
        <w:t>zastoupený</w:t>
      </w:r>
      <w:r w:rsidR="00C52E96">
        <w:rPr>
          <w:rFonts w:ascii="Arial" w:eastAsia="MS Mincho" w:hAnsi="Arial" w:cs="Arial"/>
          <w:sz w:val="22"/>
          <w:szCs w:val="22"/>
        </w:rPr>
        <w:t>:</w:t>
      </w:r>
      <w:r w:rsidR="00C52E96">
        <w:rPr>
          <w:rFonts w:ascii="Arial" w:eastAsia="MS Mincho" w:hAnsi="Arial" w:cs="Arial"/>
          <w:sz w:val="22"/>
          <w:szCs w:val="22"/>
        </w:rPr>
        <w:tab/>
      </w:r>
      <w:r w:rsidR="00C52E96">
        <w:rPr>
          <w:rFonts w:ascii="Arial" w:eastAsia="MS Mincho" w:hAnsi="Arial" w:cs="Arial"/>
          <w:sz w:val="22"/>
          <w:szCs w:val="22"/>
        </w:rPr>
        <w:tab/>
      </w:r>
      <w:r w:rsidR="00C52E96">
        <w:rPr>
          <w:rFonts w:ascii="Arial" w:eastAsia="MS Mincho" w:hAnsi="Arial" w:cs="Arial"/>
          <w:sz w:val="22"/>
          <w:szCs w:val="22"/>
        </w:rPr>
        <w:tab/>
      </w:r>
      <w:r w:rsidR="00CD1128">
        <w:rPr>
          <w:rFonts w:ascii="Arial" w:eastAsia="MS Mincho" w:hAnsi="Arial" w:cs="Arial"/>
          <w:sz w:val="22"/>
          <w:szCs w:val="22"/>
        </w:rPr>
        <w:t xml:space="preserve">Mgr. Vítězslavem </w:t>
      </w:r>
      <w:proofErr w:type="spellStart"/>
      <w:r w:rsidR="00CD1128">
        <w:rPr>
          <w:rFonts w:ascii="Arial" w:eastAsia="MS Mincho" w:hAnsi="Arial" w:cs="Arial"/>
          <w:sz w:val="22"/>
          <w:szCs w:val="22"/>
        </w:rPr>
        <w:t>Schrekem</w:t>
      </w:r>
      <w:proofErr w:type="spellEnd"/>
      <w:r w:rsidR="00EA767A" w:rsidRPr="00C52E96">
        <w:rPr>
          <w:rFonts w:ascii="Arial" w:eastAsia="MS Mincho" w:hAnsi="Arial" w:cs="Arial"/>
          <w:sz w:val="22"/>
          <w:szCs w:val="22"/>
        </w:rPr>
        <w:t>,</w:t>
      </w:r>
      <w:r w:rsidR="00CD1128">
        <w:rPr>
          <w:rFonts w:ascii="Arial" w:eastAsia="MS Mincho" w:hAnsi="Arial" w:cs="Arial"/>
          <w:sz w:val="22"/>
          <w:szCs w:val="22"/>
        </w:rPr>
        <w:t xml:space="preserve"> MBA,</w:t>
      </w:r>
      <w:r w:rsidR="00EA767A" w:rsidRPr="00C52E96">
        <w:rPr>
          <w:rFonts w:ascii="Arial" w:eastAsia="MS Mincho" w:hAnsi="Arial" w:cs="Arial"/>
          <w:sz w:val="22"/>
          <w:szCs w:val="22"/>
        </w:rPr>
        <w:t xml:space="preserve"> </w:t>
      </w:r>
      <w:r w:rsidR="00C52E96">
        <w:rPr>
          <w:rFonts w:ascii="Arial" w:eastAsia="MS Mincho" w:hAnsi="Arial" w:cs="Arial"/>
          <w:sz w:val="22"/>
          <w:szCs w:val="22"/>
        </w:rPr>
        <w:t>hejtmanem</w:t>
      </w:r>
    </w:p>
    <w:p w14:paraId="759EA876" w14:textId="77777777" w:rsidR="00EA767A" w:rsidRPr="00C52E96" w:rsidRDefault="00EA767A" w:rsidP="00C52E96">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sidR="00C52E96">
        <w:rPr>
          <w:rFonts w:ascii="Arial" w:eastAsia="MS Mincho" w:hAnsi="Arial" w:cs="Arial"/>
          <w:sz w:val="22"/>
          <w:szCs w:val="22"/>
        </w:rPr>
        <w:t>:</w:t>
      </w:r>
      <w:r w:rsidR="00C52E96">
        <w:rPr>
          <w:rFonts w:ascii="Arial" w:eastAsia="MS Mincho" w:hAnsi="Arial" w:cs="Arial"/>
          <w:sz w:val="22"/>
          <w:szCs w:val="22"/>
        </w:rPr>
        <w:tab/>
      </w:r>
      <w:r w:rsidR="008A6F63">
        <w:rPr>
          <w:rFonts w:ascii="Arial" w:eastAsia="MS Mincho" w:hAnsi="Arial" w:cs="Arial"/>
          <w:sz w:val="22"/>
        </w:rPr>
        <w:t>Ing. Miroslav Houška</w:t>
      </w:r>
      <w:r w:rsidR="008A6F63" w:rsidRPr="00D5014C">
        <w:rPr>
          <w:rFonts w:ascii="Arial" w:eastAsia="MS Mincho" w:hAnsi="Arial" w:cs="Arial"/>
          <w:sz w:val="22"/>
        </w:rPr>
        <w:t xml:space="preserve">, </w:t>
      </w:r>
      <w:r w:rsidR="008A6F63">
        <w:rPr>
          <w:rFonts w:ascii="Arial" w:eastAsia="MS Mincho" w:hAnsi="Arial" w:cs="Arial"/>
          <w:sz w:val="22"/>
        </w:rPr>
        <w:t>náměstek hejtmana</w:t>
      </w:r>
    </w:p>
    <w:p w14:paraId="62B1BF4F" w14:textId="63ADE94B" w:rsidR="007731AB" w:rsidRPr="007731AB" w:rsidRDefault="00C52E96"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133726">
        <w:rPr>
          <w:rFonts w:ascii="Arial" w:eastAsia="MS Mincho" w:hAnsi="Arial" w:cs="Arial"/>
          <w:sz w:val="22"/>
          <w:szCs w:val="22"/>
        </w:rPr>
        <w:t>Ing. Daniel Blaha</w:t>
      </w:r>
      <w:r w:rsidR="007731AB" w:rsidRPr="004763E9">
        <w:rPr>
          <w:rFonts w:ascii="Arial" w:eastAsia="MS Mincho" w:hAnsi="Arial" w:cs="Arial"/>
          <w:sz w:val="22"/>
          <w:szCs w:val="22"/>
        </w:rPr>
        <w:t xml:space="preserve">, Ing. </w:t>
      </w:r>
      <w:r w:rsidR="00542284">
        <w:rPr>
          <w:rFonts w:ascii="Arial" w:eastAsia="MS Mincho" w:hAnsi="Arial" w:cs="Arial"/>
          <w:sz w:val="22"/>
          <w:szCs w:val="22"/>
        </w:rPr>
        <w:t>Iveta Hartmanová Pavlů</w:t>
      </w:r>
    </w:p>
    <w:p w14:paraId="5805310F" w14:textId="25A395B7" w:rsidR="007731AB" w:rsidRPr="007731AB" w:rsidRDefault="00C52E96"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r>
      <w:r w:rsidR="003645F3">
        <w:rPr>
          <w:rFonts w:ascii="Arial" w:hAnsi="Arial" w:cs="Arial"/>
          <w:sz w:val="22"/>
          <w:szCs w:val="22"/>
        </w:rPr>
        <w:t>Komerční banka</w:t>
      </w:r>
      <w:r w:rsidR="00BB6E87">
        <w:rPr>
          <w:rFonts w:ascii="Arial" w:hAnsi="Arial" w:cs="Arial"/>
          <w:sz w:val="22"/>
          <w:szCs w:val="22"/>
        </w:rPr>
        <w:t>, a.s.</w:t>
      </w:r>
      <w:r w:rsidR="007731AB" w:rsidRPr="007731AB">
        <w:rPr>
          <w:rFonts w:ascii="Arial" w:hAnsi="Arial" w:cs="Arial"/>
          <w:sz w:val="22"/>
          <w:szCs w:val="22"/>
        </w:rPr>
        <w:t xml:space="preserve">   </w:t>
      </w:r>
    </w:p>
    <w:p w14:paraId="5A37F3D9" w14:textId="77777777" w:rsidR="007731AB" w:rsidRPr="007731AB" w:rsidRDefault="00C52E96" w:rsidP="007731AB">
      <w:pPr>
        <w:jc w:val="both"/>
        <w:rPr>
          <w:rFonts w:ascii="Arial" w:hAnsi="Arial" w:cs="Arial"/>
          <w:sz w:val="22"/>
          <w:szCs w:val="22"/>
        </w:rPr>
      </w:pPr>
      <w:r>
        <w:rPr>
          <w:rFonts w:ascii="Arial" w:hAnsi="Arial" w:cs="Arial"/>
          <w:sz w:val="22"/>
          <w:szCs w:val="22"/>
        </w:rPr>
        <w:t>č</w:t>
      </w:r>
      <w:r w:rsidR="007731AB" w:rsidRPr="007731AB">
        <w:rPr>
          <w:rFonts w:ascii="Arial" w:hAnsi="Arial" w:cs="Arial"/>
          <w:sz w:val="22"/>
          <w:szCs w:val="22"/>
        </w:rPr>
        <w:t>íslo účtu:</w:t>
      </w:r>
      <w:r w:rsidR="00841A91">
        <w:rPr>
          <w:rFonts w:ascii="Arial" w:hAnsi="Arial" w:cs="Arial"/>
          <w:sz w:val="22"/>
          <w:szCs w:val="22"/>
        </w:rPr>
        <w:tab/>
      </w:r>
      <w:r w:rsidR="00841A91">
        <w:rPr>
          <w:rFonts w:ascii="Arial" w:hAnsi="Arial" w:cs="Arial"/>
          <w:sz w:val="22"/>
          <w:szCs w:val="22"/>
        </w:rPr>
        <w:tab/>
      </w:r>
      <w:r w:rsidR="007731AB" w:rsidRPr="007731AB">
        <w:rPr>
          <w:rFonts w:ascii="Arial" w:hAnsi="Arial" w:cs="Arial"/>
          <w:sz w:val="22"/>
          <w:szCs w:val="22"/>
        </w:rPr>
        <w:tab/>
      </w:r>
      <w:r w:rsidR="003645F3" w:rsidRPr="003645F3">
        <w:rPr>
          <w:rFonts w:ascii="Arial" w:hAnsi="Arial" w:cs="Arial"/>
          <w:sz w:val="22"/>
          <w:szCs w:val="22"/>
        </w:rPr>
        <w:t>123-6403810267/0100</w:t>
      </w:r>
    </w:p>
    <w:p w14:paraId="2F92BF26" w14:textId="77777777"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14:paraId="2BBBDD30" w14:textId="77777777" w:rsidR="004B5275" w:rsidRPr="005C477F" w:rsidRDefault="004B5275" w:rsidP="00F13154">
      <w:pPr>
        <w:spacing w:line="260" w:lineRule="exact"/>
        <w:jc w:val="both"/>
        <w:rPr>
          <w:rFonts w:ascii="Arial" w:hAnsi="Arial" w:cs="Arial"/>
          <w:b/>
          <w:sz w:val="22"/>
          <w:szCs w:val="22"/>
        </w:rPr>
      </w:pPr>
    </w:p>
    <w:p w14:paraId="61213FBF" w14:textId="77777777"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14:paraId="53975CE6" w14:textId="77777777" w:rsidR="00392621" w:rsidRDefault="00392621" w:rsidP="00F13154">
      <w:pPr>
        <w:spacing w:line="260" w:lineRule="exact"/>
        <w:jc w:val="both"/>
        <w:rPr>
          <w:rFonts w:ascii="Arial" w:hAnsi="Arial" w:cs="Arial"/>
          <w:b/>
          <w:sz w:val="22"/>
          <w:szCs w:val="22"/>
        </w:rPr>
      </w:pPr>
    </w:p>
    <w:p w14:paraId="70D3CD93" w14:textId="77777777"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0882816F" w14:textId="77777777" w:rsidR="00AA16A2" w:rsidRDefault="00C52E96"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11AC2AB6" w14:textId="77777777"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14EF421D" w14:textId="77777777"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39C81CA4" w14:textId="77777777"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4CFF8BB4" w14:textId="77777777" w:rsidR="00AA16A2" w:rsidRPr="005C477F" w:rsidRDefault="00C52E96"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029F6737" w14:textId="77777777" w:rsidR="00AA16A2" w:rsidRPr="005C477F" w:rsidRDefault="00C52E96"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38474EE5" w14:textId="77777777" w:rsidR="008F211F" w:rsidRPr="005C477F" w:rsidRDefault="008F211F" w:rsidP="00F13154">
      <w:pPr>
        <w:spacing w:line="260" w:lineRule="exact"/>
        <w:jc w:val="both"/>
        <w:rPr>
          <w:rFonts w:ascii="Arial" w:hAnsi="Arial" w:cs="Arial"/>
          <w:b/>
          <w:sz w:val="22"/>
          <w:szCs w:val="22"/>
        </w:rPr>
      </w:pPr>
    </w:p>
    <w:p w14:paraId="22AA7D97" w14:textId="77777777"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14:paraId="01A0BE89" w14:textId="77777777" w:rsidR="00392621" w:rsidRPr="005C477F" w:rsidRDefault="00392621" w:rsidP="00F13154">
      <w:pPr>
        <w:spacing w:line="260" w:lineRule="exact"/>
        <w:jc w:val="both"/>
        <w:rPr>
          <w:rFonts w:ascii="Arial" w:hAnsi="Arial" w:cs="Arial"/>
          <w:b/>
          <w:sz w:val="22"/>
          <w:szCs w:val="22"/>
        </w:rPr>
      </w:pPr>
    </w:p>
    <w:p w14:paraId="0EBA357C" w14:textId="77777777"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w:t>
      </w:r>
      <w:r w:rsidR="00D15B14">
        <w:rPr>
          <w:rFonts w:ascii="Arial" w:hAnsi="Arial" w:cs="Arial"/>
          <w:sz w:val="22"/>
          <w:szCs w:val="22"/>
        </w:rPr>
        <w:t xml:space="preserve">za řádně provedenou činnost zaplatit sjednanou cenu </w:t>
      </w:r>
      <w:r w:rsidRPr="005C477F">
        <w:rPr>
          <w:rFonts w:ascii="Arial" w:hAnsi="Arial" w:cs="Arial"/>
          <w:sz w:val="22"/>
          <w:szCs w:val="22"/>
        </w:rPr>
        <w:t>a obě strany se zavazují plnit podmínky obsažené v následujících ustanoveních této smlouvy.</w:t>
      </w:r>
    </w:p>
    <w:p w14:paraId="18A293DE" w14:textId="77777777" w:rsidR="00841A91" w:rsidRDefault="00841A91" w:rsidP="00F13154">
      <w:pPr>
        <w:spacing w:line="260" w:lineRule="exact"/>
        <w:jc w:val="both"/>
        <w:rPr>
          <w:rFonts w:ascii="Arial" w:hAnsi="Arial" w:cs="Arial"/>
          <w:sz w:val="22"/>
          <w:szCs w:val="22"/>
        </w:rPr>
      </w:pPr>
    </w:p>
    <w:p w14:paraId="300F6502"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14:paraId="59A2C625" w14:textId="009DF311" w:rsidR="00F94973" w:rsidRDefault="00AA02D9" w:rsidP="00B176B7">
      <w:pPr>
        <w:pStyle w:val="Zkladntextodsazen21"/>
        <w:numPr>
          <w:ilvl w:val="1"/>
          <w:numId w:val="19"/>
        </w:numPr>
        <w:tabs>
          <w:tab w:val="left" w:pos="567"/>
        </w:tabs>
        <w:spacing w:before="120" w:line="260" w:lineRule="exact"/>
        <w:rPr>
          <w:rFonts w:ascii="Arial" w:hAnsi="Arial" w:cs="Arial"/>
          <w:sz w:val="22"/>
          <w:szCs w:val="22"/>
        </w:rPr>
      </w:pPr>
      <w:r w:rsidRPr="007301D4">
        <w:rPr>
          <w:rFonts w:ascii="Arial" w:hAnsi="Arial" w:cs="Arial"/>
          <w:sz w:val="22"/>
          <w:szCs w:val="22"/>
        </w:rPr>
        <w:t>Příkazník</w:t>
      </w:r>
      <w:r w:rsidR="009907FC" w:rsidRPr="007301D4">
        <w:rPr>
          <w:rFonts w:ascii="Arial" w:hAnsi="Arial" w:cs="Arial"/>
          <w:sz w:val="22"/>
          <w:szCs w:val="22"/>
        </w:rPr>
        <w:t xml:space="preserve"> se zavazuje, že </w:t>
      </w:r>
      <w:r w:rsidR="00D15B14">
        <w:rPr>
          <w:rFonts w:ascii="Arial" w:hAnsi="Arial" w:cs="Arial"/>
          <w:sz w:val="22"/>
          <w:szCs w:val="22"/>
        </w:rPr>
        <w:t xml:space="preserve">pro příkazce </w:t>
      </w:r>
      <w:r w:rsidR="009907FC" w:rsidRPr="007301D4">
        <w:rPr>
          <w:rFonts w:ascii="Arial" w:hAnsi="Arial" w:cs="Arial"/>
          <w:sz w:val="22"/>
          <w:szCs w:val="22"/>
        </w:rPr>
        <w:t xml:space="preserve">za podmínek dohodnutých v této smlouvě </w:t>
      </w:r>
      <w:r w:rsidR="00F3223D" w:rsidRPr="007301D4">
        <w:rPr>
          <w:rFonts w:ascii="Arial" w:hAnsi="Arial" w:cs="Arial"/>
          <w:sz w:val="22"/>
          <w:szCs w:val="22"/>
        </w:rPr>
        <w:t xml:space="preserve">vykoná </w:t>
      </w:r>
      <w:r w:rsidR="00D15B14">
        <w:rPr>
          <w:rFonts w:ascii="Arial" w:hAnsi="Arial" w:cs="Arial"/>
          <w:sz w:val="22"/>
          <w:szCs w:val="22"/>
        </w:rPr>
        <w:t xml:space="preserve">jeho </w:t>
      </w:r>
      <w:r w:rsidR="009907FC" w:rsidRPr="007301D4">
        <w:rPr>
          <w:rFonts w:ascii="Arial" w:hAnsi="Arial" w:cs="Arial"/>
          <w:sz w:val="22"/>
          <w:szCs w:val="22"/>
        </w:rPr>
        <w:t>jménem</w:t>
      </w:r>
      <w:r w:rsidR="005C75AB">
        <w:rPr>
          <w:rFonts w:ascii="Arial" w:hAnsi="Arial" w:cs="Arial"/>
          <w:sz w:val="22"/>
          <w:szCs w:val="22"/>
        </w:rPr>
        <w:t xml:space="preserve"> a na jeho účet </w:t>
      </w:r>
      <w:r w:rsidR="00D15B14">
        <w:rPr>
          <w:rFonts w:ascii="Arial" w:hAnsi="Arial" w:cs="Arial"/>
          <w:sz w:val="22"/>
          <w:szCs w:val="22"/>
        </w:rPr>
        <w:t>činnost</w:t>
      </w:r>
      <w:r w:rsidR="005C75AB">
        <w:rPr>
          <w:rFonts w:ascii="Arial" w:hAnsi="Arial" w:cs="Arial"/>
          <w:sz w:val="22"/>
          <w:szCs w:val="22"/>
        </w:rPr>
        <w:t xml:space="preserve"> „t</w:t>
      </w:r>
      <w:r w:rsidR="009907FC" w:rsidRPr="007301D4">
        <w:rPr>
          <w:rFonts w:ascii="Arial" w:hAnsi="Arial" w:cs="Arial"/>
          <w:sz w:val="22"/>
          <w:szCs w:val="22"/>
        </w:rPr>
        <w:t>echnick</w:t>
      </w:r>
      <w:r w:rsidR="005C75AB">
        <w:rPr>
          <w:rFonts w:ascii="Arial" w:hAnsi="Arial" w:cs="Arial"/>
          <w:sz w:val="22"/>
          <w:szCs w:val="22"/>
        </w:rPr>
        <w:t>ého dozoru stavebníka“ (dále též „</w:t>
      </w:r>
      <w:r w:rsidR="009907FC" w:rsidRPr="007301D4">
        <w:rPr>
          <w:rFonts w:ascii="Arial" w:hAnsi="Arial" w:cs="Arial"/>
          <w:sz w:val="22"/>
          <w:szCs w:val="22"/>
        </w:rPr>
        <w:t>TD</w:t>
      </w:r>
      <w:r w:rsidR="005C75AB">
        <w:rPr>
          <w:rFonts w:ascii="Arial" w:hAnsi="Arial" w:cs="Arial"/>
          <w:sz w:val="22"/>
          <w:szCs w:val="22"/>
        </w:rPr>
        <w:t>“</w:t>
      </w:r>
      <w:r w:rsidR="009907FC" w:rsidRPr="007301D4">
        <w:rPr>
          <w:rFonts w:ascii="Arial" w:hAnsi="Arial" w:cs="Arial"/>
          <w:sz w:val="22"/>
          <w:szCs w:val="22"/>
        </w:rPr>
        <w:t xml:space="preserve">) spočívající v zajištění kontroly (shody) a dohledu nad plněním smluvních závazků zhotovitele stavby, se </w:t>
      </w:r>
      <w:r w:rsidR="009907FC" w:rsidRPr="00542284">
        <w:rPr>
          <w:rFonts w:ascii="Arial" w:hAnsi="Arial" w:cs="Arial"/>
          <w:sz w:val="22"/>
          <w:szCs w:val="22"/>
        </w:rPr>
        <w:t>zvláštním důrazem na</w:t>
      </w:r>
      <w:r w:rsidR="005064E5" w:rsidRPr="00542284">
        <w:rPr>
          <w:rFonts w:ascii="Arial" w:hAnsi="Arial" w:cs="Arial"/>
          <w:sz w:val="22"/>
          <w:szCs w:val="22"/>
        </w:rPr>
        <w:t> </w:t>
      </w:r>
      <w:r w:rsidR="009907FC" w:rsidRPr="00542284">
        <w:rPr>
          <w:rFonts w:ascii="Arial" w:hAnsi="Arial" w:cs="Arial"/>
          <w:sz w:val="22"/>
          <w:szCs w:val="22"/>
        </w:rPr>
        <w:t>kvalitu a způsob provádění prací specifikovaných ve smlouvě o dílo na akci</w:t>
      </w:r>
      <w:r w:rsidR="00D26077" w:rsidRPr="00D26077">
        <w:rPr>
          <w:rFonts w:ascii="Arial" w:hAnsi="Arial" w:cs="Arial"/>
          <w:bCs/>
          <w:sz w:val="22"/>
          <w:szCs w:val="22"/>
        </w:rPr>
        <w:t xml:space="preserve"> </w:t>
      </w:r>
      <w:r w:rsidR="00D26077" w:rsidRPr="00574463">
        <w:rPr>
          <w:rFonts w:ascii="Arial" w:hAnsi="Arial" w:cs="Arial"/>
          <w:bCs/>
          <w:sz w:val="22"/>
          <w:szCs w:val="22"/>
        </w:rPr>
        <w:t>II/357 Dalečín – Unčín, 1. etapa</w:t>
      </w:r>
      <w:r w:rsidR="00E00041" w:rsidRPr="00542284">
        <w:rPr>
          <w:rFonts w:ascii="Arial" w:hAnsi="Arial" w:cs="Arial"/>
          <w:sz w:val="22"/>
          <w:szCs w:val="22"/>
        </w:rPr>
        <w:t xml:space="preserve"> </w:t>
      </w:r>
      <w:r w:rsidR="00EB55E9" w:rsidRPr="00542284">
        <w:rPr>
          <w:rFonts w:ascii="Arial" w:hAnsi="Arial" w:cs="Arial"/>
          <w:sz w:val="22"/>
          <w:szCs w:val="22"/>
        </w:rPr>
        <w:t xml:space="preserve">(dále též smlouvy o dílo) </w:t>
      </w:r>
      <w:r w:rsidR="00FE167B" w:rsidRPr="00542284">
        <w:rPr>
          <w:rFonts w:ascii="Arial" w:hAnsi="Arial" w:cs="Arial"/>
          <w:sz w:val="22"/>
          <w:szCs w:val="22"/>
        </w:rPr>
        <w:t xml:space="preserve">dle </w:t>
      </w:r>
      <w:r w:rsidR="00FC534A">
        <w:rPr>
          <w:rFonts w:ascii="Arial" w:hAnsi="Arial" w:cs="Arial"/>
          <w:sz w:val="22"/>
          <w:szCs w:val="22"/>
        </w:rPr>
        <w:t xml:space="preserve">aktualizované </w:t>
      </w:r>
      <w:r w:rsidR="00FE167B" w:rsidRPr="00542284">
        <w:rPr>
          <w:rFonts w:ascii="Arial" w:hAnsi="Arial" w:cs="Arial"/>
          <w:sz w:val="22"/>
          <w:szCs w:val="22"/>
        </w:rPr>
        <w:t>projektov</w:t>
      </w:r>
      <w:r w:rsidR="001669DA" w:rsidRPr="004763E9">
        <w:rPr>
          <w:rFonts w:ascii="Arial" w:hAnsi="Arial" w:cs="Arial"/>
          <w:sz w:val="22"/>
          <w:szCs w:val="22"/>
        </w:rPr>
        <w:t>é</w:t>
      </w:r>
      <w:r w:rsidR="00FE167B" w:rsidRPr="004763E9">
        <w:rPr>
          <w:rFonts w:ascii="Arial" w:hAnsi="Arial" w:cs="Arial"/>
          <w:sz w:val="22"/>
          <w:szCs w:val="22"/>
        </w:rPr>
        <w:t xml:space="preserve"> dokumentac</w:t>
      </w:r>
      <w:r w:rsidR="001669DA" w:rsidRPr="004763E9">
        <w:rPr>
          <w:rFonts w:ascii="Arial" w:hAnsi="Arial" w:cs="Arial"/>
          <w:sz w:val="22"/>
          <w:szCs w:val="22"/>
        </w:rPr>
        <w:t>e</w:t>
      </w:r>
      <w:r w:rsidR="00FE167B" w:rsidRPr="004763E9">
        <w:rPr>
          <w:rFonts w:ascii="Arial" w:hAnsi="Arial" w:cs="Arial"/>
          <w:sz w:val="22"/>
          <w:szCs w:val="22"/>
        </w:rPr>
        <w:t xml:space="preserve"> </w:t>
      </w:r>
      <w:r w:rsidR="00CE414D" w:rsidRPr="004763E9">
        <w:rPr>
          <w:rFonts w:ascii="Arial" w:hAnsi="Arial" w:cs="Arial"/>
          <w:sz w:val="22"/>
          <w:szCs w:val="22"/>
        </w:rPr>
        <w:t>„</w:t>
      </w:r>
      <w:r w:rsidR="00D26077" w:rsidRPr="00574463">
        <w:rPr>
          <w:rFonts w:ascii="Arial" w:hAnsi="Arial" w:cs="Arial"/>
          <w:bCs/>
          <w:sz w:val="22"/>
          <w:szCs w:val="22"/>
        </w:rPr>
        <w:t>II/357 Dalečín – Unčín, 1. etapa</w:t>
      </w:r>
      <w:r w:rsidR="00CE414D" w:rsidRPr="00542284">
        <w:rPr>
          <w:rFonts w:ascii="Arial" w:hAnsi="Arial" w:cs="Arial"/>
          <w:sz w:val="22"/>
          <w:szCs w:val="22"/>
        </w:rPr>
        <w:t xml:space="preserve">“ vypracované ve stupni PDPS společností </w:t>
      </w:r>
      <w:r w:rsidR="00FC534A">
        <w:rPr>
          <w:rFonts w:ascii="Arial" w:eastAsia="MS Mincho" w:hAnsi="Arial" w:cs="Arial"/>
          <w:sz w:val="22"/>
          <w:szCs w:val="22"/>
        </w:rPr>
        <w:t>HBH Projekt spol. s r.o.</w:t>
      </w:r>
    </w:p>
    <w:p w14:paraId="24839864" w14:textId="77777777" w:rsidR="00B176B7" w:rsidRPr="00B44C6D" w:rsidRDefault="00B176B7" w:rsidP="00B176B7">
      <w:pPr>
        <w:pStyle w:val="Zkladntextodsazen"/>
        <w:tabs>
          <w:tab w:val="left" w:pos="570"/>
        </w:tabs>
        <w:spacing w:line="260" w:lineRule="exact"/>
        <w:jc w:val="both"/>
        <w:rPr>
          <w:rFonts w:ascii="Arial" w:hAnsi="Arial" w:cs="Arial"/>
          <w:sz w:val="22"/>
          <w:szCs w:val="22"/>
        </w:rPr>
      </w:pPr>
    </w:p>
    <w:p w14:paraId="5498556A" w14:textId="6777C690" w:rsidR="00392621" w:rsidRDefault="00AA02D9" w:rsidP="00B176B7">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že za výkon </w:t>
      </w:r>
      <w:r w:rsidR="0090230A" w:rsidRPr="005C477F">
        <w:rPr>
          <w:rFonts w:ascii="Arial" w:hAnsi="Arial" w:cs="Arial"/>
          <w:sz w:val="22"/>
          <w:szCs w:val="22"/>
        </w:rPr>
        <w:t xml:space="preserve">TD </w:t>
      </w:r>
      <w:r w:rsidR="00392621" w:rsidRPr="005C477F">
        <w:rPr>
          <w:rFonts w:ascii="Arial" w:hAnsi="Arial" w:cs="Arial"/>
          <w:sz w:val="22"/>
          <w:szCs w:val="22"/>
        </w:rPr>
        <w:t xml:space="preserve">podle této smlouvy zaplatí </w:t>
      </w:r>
      <w:r>
        <w:rPr>
          <w:rFonts w:ascii="Arial" w:hAnsi="Arial" w:cs="Arial"/>
          <w:sz w:val="22"/>
          <w:szCs w:val="22"/>
        </w:rPr>
        <w:t>příkazníkovi</w:t>
      </w:r>
      <w:r w:rsidR="00392621" w:rsidRPr="005C477F">
        <w:rPr>
          <w:rFonts w:ascii="Arial" w:hAnsi="Arial" w:cs="Arial"/>
          <w:sz w:val="22"/>
          <w:szCs w:val="22"/>
        </w:rPr>
        <w:t xml:space="preserve"> dohodnutou </w:t>
      </w:r>
      <w:r w:rsidR="008A6FDE" w:rsidRPr="005C477F">
        <w:rPr>
          <w:rFonts w:ascii="Arial" w:hAnsi="Arial" w:cs="Arial"/>
          <w:sz w:val="22"/>
          <w:szCs w:val="22"/>
        </w:rPr>
        <w:t>odměnu</w:t>
      </w:r>
      <w:r w:rsidR="00392621" w:rsidRPr="005C477F">
        <w:rPr>
          <w:rFonts w:ascii="Arial" w:hAnsi="Arial" w:cs="Arial"/>
          <w:sz w:val="22"/>
          <w:szCs w:val="22"/>
        </w:rPr>
        <w:t>.</w:t>
      </w:r>
    </w:p>
    <w:p w14:paraId="781629F5" w14:textId="77777777" w:rsidR="009354F1" w:rsidRDefault="009354F1" w:rsidP="009354F1">
      <w:pPr>
        <w:pStyle w:val="Odstavecseseznamem"/>
        <w:rPr>
          <w:rFonts w:ascii="Arial" w:hAnsi="Arial" w:cs="Arial"/>
          <w:sz w:val="22"/>
          <w:szCs w:val="22"/>
        </w:rPr>
      </w:pPr>
    </w:p>
    <w:p w14:paraId="79096EBB" w14:textId="79FB0E88" w:rsidR="009354F1" w:rsidRDefault="009354F1" w:rsidP="009354F1">
      <w:pPr>
        <w:pStyle w:val="Zkladntextodsazen21"/>
        <w:numPr>
          <w:ilvl w:val="1"/>
          <w:numId w:val="19"/>
        </w:numPr>
        <w:tabs>
          <w:tab w:val="left" w:pos="567"/>
        </w:tabs>
        <w:spacing w:before="120" w:line="260" w:lineRule="exact"/>
        <w:rPr>
          <w:rFonts w:ascii="Arial" w:hAnsi="Arial" w:cs="Arial"/>
          <w:sz w:val="22"/>
          <w:szCs w:val="22"/>
        </w:rPr>
      </w:pPr>
      <w:r w:rsidRPr="00365FF5">
        <w:rPr>
          <w:rFonts w:ascii="Arial" w:hAnsi="Arial" w:cs="Arial"/>
          <w:sz w:val="22"/>
          <w:szCs w:val="22"/>
        </w:rPr>
        <w:t>Pro t</w:t>
      </w:r>
      <w:r>
        <w:rPr>
          <w:rFonts w:ascii="Arial" w:hAnsi="Arial" w:cs="Arial"/>
          <w:sz w:val="22"/>
          <w:szCs w:val="22"/>
        </w:rPr>
        <w:t>u</w:t>
      </w:r>
      <w:r w:rsidRPr="00365FF5">
        <w:rPr>
          <w:rFonts w:ascii="Arial" w:hAnsi="Arial" w:cs="Arial"/>
          <w:sz w:val="22"/>
          <w:szCs w:val="22"/>
        </w:rPr>
        <w:t>to stavb</w:t>
      </w:r>
      <w:r>
        <w:rPr>
          <w:rFonts w:ascii="Arial" w:hAnsi="Arial" w:cs="Arial"/>
          <w:sz w:val="22"/>
          <w:szCs w:val="22"/>
        </w:rPr>
        <w:t>u</w:t>
      </w:r>
      <w:r w:rsidRPr="00365FF5">
        <w:rPr>
          <w:rFonts w:ascii="Arial" w:hAnsi="Arial" w:cs="Arial"/>
          <w:sz w:val="22"/>
          <w:szCs w:val="22"/>
        </w:rPr>
        <w:t xml:space="preserve"> bude stavební deník veden v </w:t>
      </w:r>
      <w:r w:rsidRPr="009D134D">
        <w:rPr>
          <w:rFonts w:ascii="Arial" w:hAnsi="Arial" w:cs="Arial"/>
          <w:sz w:val="22"/>
          <w:szCs w:val="22"/>
        </w:rPr>
        <w:t>elektronické formě. Tento stavební deník poskytne příkazce. Vedení stavebního deníku zajistí zhotovitel stavby a příkazníkovi umožní</w:t>
      </w:r>
      <w:r w:rsidRPr="00365FF5">
        <w:rPr>
          <w:rFonts w:ascii="Arial" w:hAnsi="Arial" w:cs="Arial"/>
          <w:sz w:val="22"/>
          <w:szCs w:val="22"/>
        </w:rPr>
        <w:t xml:space="preserve"> 1 přístup. </w:t>
      </w:r>
      <w:r>
        <w:rPr>
          <w:rFonts w:ascii="Arial" w:hAnsi="Arial" w:cs="Arial"/>
          <w:sz w:val="22"/>
          <w:szCs w:val="22"/>
        </w:rPr>
        <w:t xml:space="preserve">Příkazník </w:t>
      </w:r>
      <w:r w:rsidRPr="00365FF5">
        <w:rPr>
          <w:rFonts w:ascii="Arial" w:hAnsi="Arial" w:cs="Arial"/>
          <w:sz w:val="22"/>
          <w:szCs w:val="22"/>
        </w:rPr>
        <w:t xml:space="preserve">musí disponovat běžným technickým vybavením (HW a SW) potřebným pro </w:t>
      </w:r>
      <w:r w:rsidRPr="00365FF5">
        <w:rPr>
          <w:rFonts w:ascii="Arial" w:hAnsi="Arial" w:cs="Arial"/>
          <w:sz w:val="22"/>
          <w:szCs w:val="22"/>
        </w:rPr>
        <w:lastRenderedPageBreak/>
        <w:t>dálkový přístup a rovněž musí disponovat elektronickým podpisem s časovým razítkem dle platné legislativy.</w:t>
      </w:r>
      <w:r>
        <w:rPr>
          <w:rFonts w:ascii="Arial" w:hAnsi="Arial" w:cs="Arial"/>
          <w:sz w:val="22"/>
          <w:szCs w:val="22"/>
        </w:rPr>
        <w:t xml:space="preserve"> </w:t>
      </w:r>
    </w:p>
    <w:p w14:paraId="2C305D90" w14:textId="77777777" w:rsidR="00A15EA2" w:rsidRDefault="00A15EA2" w:rsidP="00A15EA2">
      <w:pPr>
        <w:pStyle w:val="Odstavecseseznamem"/>
        <w:rPr>
          <w:rFonts w:ascii="Arial" w:hAnsi="Arial" w:cs="Arial"/>
          <w:sz w:val="22"/>
          <w:szCs w:val="22"/>
        </w:rPr>
      </w:pPr>
    </w:p>
    <w:p w14:paraId="44A4FAFF" w14:textId="1A9D12DD" w:rsidR="00532D80" w:rsidRDefault="00532D80" w:rsidP="00532D80">
      <w:pPr>
        <w:pStyle w:val="Zkladntextodsazen21"/>
        <w:numPr>
          <w:ilvl w:val="1"/>
          <w:numId w:val="19"/>
        </w:numPr>
        <w:tabs>
          <w:tab w:val="left" w:pos="567"/>
        </w:tabs>
        <w:spacing w:before="120" w:line="260" w:lineRule="exact"/>
        <w:rPr>
          <w:rFonts w:ascii="Arial" w:hAnsi="Arial" w:cs="Arial"/>
          <w:sz w:val="22"/>
          <w:szCs w:val="22"/>
        </w:rPr>
      </w:pPr>
      <w:r w:rsidRPr="00413F4F">
        <w:rPr>
          <w:rFonts w:ascii="Arial" w:hAnsi="Arial" w:cs="Arial"/>
          <w:sz w:val="22"/>
          <w:szCs w:val="22"/>
        </w:rPr>
        <w:t xml:space="preserve">Příkazník se zavazuje vykonávat činnosti TD, které jsou předmětem této smlouvy, prostřednictvím autorizované osoby, </w:t>
      </w:r>
      <w:r w:rsidRPr="00413F4F">
        <w:rPr>
          <w:rFonts w:ascii="Arial" w:hAnsi="Arial" w:cs="Arial"/>
          <w:bCs/>
          <w:sz w:val="22"/>
          <w:szCs w:val="22"/>
        </w:rPr>
        <w:t xml:space="preserve">kterou je </w:t>
      </w:r>
      <w:r w:rsidRPr="00413F4F">
        <w:rPr>
          <w:rFonts w:ascii="Arial" w:hAnsi="Arial" w:cs="Arial"/>
          <w:bCs/>
          <w:sz w:val="22"/>
          <w:szCs w:val="22"/>
          <w:highlight w:val="yellow"/>
        </w:rPr>
        <w:t>...........................................</w:t>
      </w:r>
      <w:r w:rsidRPr="00413F4F">
        <w:rPr>
          <w:rFonts w:ascii="Arial" w:hAnsi="Arial" w:cs="Arial"/>
          <w:bCs/>
          <w:sz w:val="22"/>
          <w:szCs w:val="22"/>
        </w:rPr>
        <w:t xml:space="preserve">, číslo </w:t>
      </w:r>
      <w:r>
        <w:rPr>
          <w:rFonts w:ascii="Arial" w:hAnsi="Arial" w:cs="Arial"/>
          <w:bCs/>
          <w:sz w:val="22"/>
          <w:szCs w:val="22"/>
        </w:rPr>
        <w:t>autorizace</w:t>
      </w:r>
      <w:r w:rsidRPr="00413F4F">
        <w:rPr>
          <w:rFonts w:ascii="Arial" w:hAnsi="Arial" w:cs="Arial"/>
          <w:bCs/>
          <w:sz w:val="22"/>
          <w:szCs w:val="22"/>
        </w:rPr>
        <w:t xml:space="preserve"> </w:t>
      </w:r>
      <w:r w:rsidRPr="00413F4F">
        <w:rPr>
          <w:rFonts w:ascii="Arial" w:hAnsi="Arial" w:cs="Arial"/>
          <w:bCs/>
          <w:sz w:val="22"/>
          <w:szCs w:val="22"/>
          <w:highlight w:val="yellow"/>
        </w:rPr>
        <w:t>................................</w:t>
      </w:r>
      <w:r w:rsidRPr="00413F4F">
        <w:rPr>
          <w:rFonts w:ascii="Arial" w:hAnsi="Arial" w:cs="Arial"/>
          <w:bCs/>
          <w:sz w:val="22"/>
          <w:szCs w:val="22"/>
        </w:rPr>
        <w:t>.,</w:t>
      </w:r>
      <w:r w:rsidRPr="00413F4F">
        <w:rPr>
          <w:rFonts w:ascii="Arial" w:hAnsi="Arial" w:cs="Arial"/>
          <w:sz w:val="22"/>
          <w:szCs w:val="22"/>
        </w:rPr>
        <w:t xml:space="preserve"> </w:t>
      </w:r>
      <w:r w:rsidRPr="006B1F46">
        <w:rPr>
          <w:rFonts w:ascii="Arial" w:hAnsi="Arial" w:cs="Arial"/>
          <w:b/>
          <w:sz w:val="22"/>
          <w:szCs w:val="22"/>
        </w:rPr>
        <w:t>jejíž délka praxe byla použita v rámci hodnotícího kritéria kvality v rámci veřejné zakázk</w:t>
      </w:r>
      <w:r w:rsidRPr="00DC405A">
        <w:rPr>
          <w:rFonts w:ascii="Arial" w:hAnsi="Arial" w:cs="Arial"/>
          <w:b/>
          <w:sz w:val="22"/>
          <w:szCs w:val="22"/>
        </w:rPr>
        <w:t>y</w:t>
      </w:r>
      <w:r w:rsidRPr="00413F4F">
        <w:rPr>
          <w:rFonts w:ascii="Arial" w:hAnsi="Arial" w:cs="Arial"/>
          <w:sz w:val="22"/>
          <w:szCs w:val="22"/>
        </w:rPr>
        <w:t xml:space="preserve">, na jejímž základě bylo rozhodnuto o výběru nejvýhodnější nabídky pro tuto </w:t>
      </w:r>
      <w:r>
        <w:rPr>
          <w:rFonts w:ascii="Arial" w:hAnsi="Arial" w:cs="Arial"/>
          <w:sz w:val="22"/>
          <w:szCs w:val="22"/>
        </w:rPr>
        <w:t xml:space="preserve">veřejnou </w:t>
      </w:r>
      <w:r w:rsidRPr="00413F4F">
        <w:rPr>
          <w:rFonts w:ascii="Arial" w:hAnsi="Arial" w:cs="Arial"/>
          <w:sz w:val="22"/>
          <w:szCs w:val="22"/>
        </w:rPr>
        <w:t xml:space="preserve">zakázku. </w:t>
      </w:r>
      <w:r w:rsidRPr="00805ACE">
        <w:rPr>
          <w:rFonts w:ascii="Arial" w:hAnsi="Arial" w:cs="Arial"/>
          <w:sz w:val="22"/>
          <w:szCs w:val="22"/>
        </w:rPr>
        <w:t xml:space="preserve">Tuto osobu je možné, po předchozím písemném souhlasu příkazce nahradit.  </w:t>
      </w:r>
      <w:r>
        <w:rPr>
          <w:rFonts w:ascii="Arial" w:hAnsi="Arial" w:cs="Arial"/>
          <w:sz w:val="22"/>
          <w:szCs w:val="22"/>
        </w:rPr>
        <w:t>P</w:t>
      </w:r>
      <w:r w:rsidRPr="00805ACE">
        <w:rPr>
          <w:rFonts w:ascii="Arial" w:hAnsi="Arial" w:cs="Arial"/>
          <w:sz w:val="22"/>
          <w:szCs w:val="22"/>
        </w:rPr>
        <w:t xml:space="preserve">ři žádosti o </w:t>
      </w:r>
      <w:r>
        <w:rPr>
          <w:rFonts w:ascii="Arial" w:hAnsi="Arial" w:cs="Arial"/>
          <w:sz w:val="22"/>
          <w:szCs w:val="22"/>
        </w:rPr>
        <w:t>nahrazení</w:t>
      </w:r>
      <w:r w:rsidRPr="00805ACE">
        <w:rPr>
          <w:rFonts w:ascii="Arial" w:hAnsi="Arial" w:cs="Arial"/>
          <w:sz w:val="22"/>
          <w:szCs w:val="22"/>
        </w:rPr>
        <w:t xml:space="preserve"> auto</w:t>
      </w:r>
      <w:r>
        <w:rPr>
          <w:rFonts w:ascii="Arial" w:hAnsi="Arial" w:cs="Arial"/>
          <w:sz w:val="22"/>
          <w:szCs w:val="22"/>
        </w:rPr>
        <w:t>rizované osoby musí být, pro nově navrhovanou osobu, předložena požadovaná</w:t>
      </w:r>
      <w:r w:rsidR="00C26C52">
        <w:rPr>
          <w:rFonts w:ascii="Arial" w:hAnsi="Arial" w:cs="Arial"/>
          <w:sz w:val="22"/>
          <w:szCs w:val="22"/>
        </w:rPr>
        <w:t xml:space="preserve"> autorizace a zároveň tato osoba musí splňovat minimálně stejný počet let praxe, </w:t>
      </w:r>
      <w:r w:rsidR="00D13123">
        <w:rPr>
          <w:rFonts w:ascii="Arial" w:hAnsi="Arial" w:cs="Arial"/>
          <w:sz w:val="22"/>
          <w:szCs w:val="22"/>
        </w:rPr>
        <w:t xml:space="preserve">jako osoba, </w:t>
      </w:r>
      <w:r w:rsidR="00C26C52" w:rsidRPr="00413F4F">
        <w:rPr>
          <w:rFonts w:ascii="Arial" w:hAnsi="Arial" w:cs="Arial"/>
          <w:sz w:val="22"/>
          <w:szCs w:val="22"/>
        </w:rPr>
        <w:t>jejíž délka praxe byla použita v rámci hodnotícího kritéria kvality</w:t>
      </w:r>
      <w:r w:rsidR="00C26C52">
        <w:rPr>
          <w:rFonts w:ascii="Arial" w:hAnsi="Arial" w:cs="Arial"/>
          <w:sz w:val="22"/>
          <w:szCs w:val="22"/>
        </w:rPr>
        <w:t xml:space="preserve"> </w:t>
      </w:r>
      <w:r w:rsidR="00C26C52" w:rsidRPr="00413F4F">
        <w:rPr>
          <w:rFonts w:ascii="Arial" w:hAnsi="Arial" w:cs="Arial"/>
          <w:sz w:val="22"/>
          <w:szCs w:val="22"/>
        </w:rPr>
        <w:t xml:space="preserve">v rámci veřejné zakázky, na jejímž základě bylo rozhodnuto o výběru nejvýhodnější nabídky pro tuto </w:t>
      </w:r>
      <w:r w:rsidR="00C26C52">
        <w:rPr>
          <w:rFonts w:ascii="Arial" w:hAnsi="Arial" w:cs="Arial"/>
          <w:sz w:val="22"/>
          <w:szCs w:val="22"/>
        </w:rPr>
        <w:t xml:space="preserve">veřejnou </w:t>
      </w:r>
      <w:r w:rsidR="00C26C52" w:rsidRPr="00413F4F">
        <w:rPr>
          <w:rFonts w:ascii="Arial" w:hAnsi="Arial" w:cs="Arial"/>
          <w:sz w:val="22"/>
          <w:szCs w:val="22"/>
        </w:rPr>
        <w:t>zakázku.</w:t>
      </w:r>
    </w:p>
    <w:p w14:paraId="7E8CC991" w14:textId="77777777" w:rsidR="009A7270" w:rsidRPr="009A7270" w:rsidRDefault="009A7270" w:rsidP="009A7270">
      <w:pPr>
        <w:pStyle w:val="Zkladntextodsazen21"/>
        <w:tabs>
          <w:tab w:val="left" w:pos="567"/>
        </w:tabs>
        <w:spacing w:before="120" w:line="260" w:lineRule="exact"/>
        <w:ind w:left="0" w:firstLine="0"/>
        <w:rPr>
          <w:rFonts w:ascii="Arial" w:hAnsi="Arial" w:cs="Arial"/>
          <w:sz w:val="2"/>
          <w:szCs w:val="2"/>
        </w:rPr>
      </w:pPr>
    </w:p>
    <w:p w14:paraId="6BBB5F76" w14:textId="114F89A4" w:rsidR="00B176B7" w:rsidRPr="00805ACE" w:rsidRDefault="00B176B7" w:rsidP="00BC0FF4">
      <w:pPr>
        <w:pStyle w:val="Zkladntextodsazen21"/>
        <w:numPr>
          <w:ilvl w:val="1"/>
          <w:numId w:val="19"/>
        </w:numPr>
        <w:tabs>
          <w:tab w:val="left" w:pos="567"/>
        </w:tabs>
        <w:spacing w:before="120" w:line="260" w:lineRule="exact"/>
        <w:rPr>
          <w:rFonts w:ascii="Arial" w:hAnsi="Arial" w:cs="Arial"/>
          <w:sz w:val="22"/>
          <w:szCs w:val="22"/>
        </w:rPr>
      </w:pPr>
      <w:r w:rsidRPr="00805ACE">
        <w:rPr>
          <w:rFonts w:ascii="Arial" w:hAnsi="Arial" w:cs="Arial"/>
          <w:sz w:val="22"/>
          <w:szCs w:val="22"/>
        </w:rPr>
        <w:t>Příkazník se zavazuje vykonávat činnosti TD, které jsou předmětem této smlouvy, prostřednictvím autorizované osoby, jejímž prostřednictvím prokazoval splnění profesní způsobilosti, v rámci veřejné zakázky, na jejímž základě bylo rozhodnuto o výběru nejvýhodnější nabídky pro tuto zakázku.</w:t>
      </w:r>
      <w:r w:rsidR="00564B06" w:rsidRPr="00805ACE">
        <w:rPr>
          <w:rFonts w:ascii="Arial" w:hAnsi="Arial" w:cs="Arial"/>
          <w:sz w:val="22"/>
          <w:szCs w:val="22"/>
        </w:rPr>
        <w:t xml:space="preserve"> </w:t>
      </w:r>
      <w:r w:rsidR="00805ACE" w:rsidRPr="00805ACE">
        <w:rPr>
          <w:rFonts w:ascii="Arial" w:hAnsi="Arial" w:cs="Arial"/>
          <w:sz w:val="22"/>
          <w:szCs w:val="22"/>
        </w:rPr>
        <w:t xml:space="preserve">Tuto osobu je možné, </w:t>
      </w:r>
      <w:r w:rsidRPr="00805ACE">
        <w:rPr>
          <w:rFonts w:ascii="Arial" w:hAnsi="Arial" w:cs="Arial"/>
          <w:sz w:val="22"/>
          <w:szCs w:val="22"/>
        </w:rPr>
        <w:t>po předchozím písemném souhlasu příkazce</w:t>
      </w:r>
      <w:r w:rsidR="00805ACE" w:rsidRPr="00805ACE">
        <w:rPr>
          <w:rFonts w:ascii="Arial" w:hAnsi="Arial" w:cs="Arial"/>
          <w:sz w:val="22"/>
          <w:szCs w:val="22"/>
        </w:rPr>
        <w:t xml:space="preserve"> nahradit.  </w:t>
      </w:r>
      <w:r w:rsidR="00805ACE">
        <w:rPr>
          <w:rFonts w:ascii="Arial" w:hAnsi="Arial" w:cs="Arial"/>
          <w:sz w:val="22"/>
          <w:szCs w:val="22"/>
        </w:rPr>
        <w:t>P</w:t>
      </w:r>
      <w:r w:rsidRPr="00805ACE">
        <w:rPr>
          <w:rFonts w:ascii="Arial" w:hAnsi="Arial" w:cs="Arial"/>
          <w:sz w:val="22"/>
          <w:szCs w:val="22"/>
        </w:rPr>
        <w:t xml:space="preserve">ři žádosti o </w:t>
      </w:r>
      <w:r w:rsidR="00805ACE">
        <w:rPr>
          <w:rFonts w:ascii="Arial" w:hAnsi="Arial" w:cs="Arial"/>
          <w:sz w:val="22"/>
          <w:szCs w:val="22"/>
        </w:rPr>
        <w:t>nahrazení</w:t>
      </w:r>
      <w:r w:rsidRPr="00805ACE">
        <w:rPr>
          <w:rFonts w:ascii="Arial" w:hAnsi="Arial" w:cs="Arial"/>
          <w:sz w:val="22"/>
          <w:szCs w:val="22"/>
        </w:rPr>
        <w:t xml:space="preserve"> auto</w:t>
      </w:r>
      <w:r w:rsidR="00805ACE">
        <w:rPr>
          <w:rFonts w:ascii="Arial" w:hAnsi="Arial" w:cs="Arial"/>
          <w:sz w:val="22"/>
          <w:szCs w:val="22"/>
        </w:rPr>
        <w:t xml:space="preserve">rizované osoby musí být, pro nově navrhovanou osobu, předložena požadovaná autorizace. </w:t>
      </w:r>
    </w:p>
    <w:p w14:paraId="25E64413" w14:textId="77777777" w:rsidR="00B176B7" w:rsidRPr="00B176B7" w:rsidRDefault="00B176B7" w:rsidP="00B176B7">
      <w:pPr>
        <w:pStyle w:val="Odstavecseseznamem"/>
        <w:tabs>
          <w:tab w:val="num" w:pos="567"/>
        </w:tabs>
        <w:ind w:left="0"/>
        <w:jc w:val="both"/>
        <w:rPr>
          <w:rFonts w:ascii="Arial" w:hAnsi="Arial" w:cs="Arial"/>
          <w:bCs/>
          <w:sz w:val="22"/>
          <w:szCs w:val="22"/>
        </w:rPr>
      </w:pPr>
    </w:p>
    <w:p w14:paraId="4F52CC74" w14:textId="77777777" w:rsidR="00836A17" w:rsidRDefault="00836A17" w:rsidP="00836A17">
      <w:pPr>
        <w:pStyle w:val="Zkladntextodsazen21"/>
        <w:numPr>
          <w:ilvl w:val="1"/>
          <w:numId w:val="19"/>
        </w:numPr>
        <w:spacing w:before="120" w:line="260" w:lineRule="exact"/>
        <w:rPr>
          <w:rFonts w:ascii="Arial" w:hAnsi="Arial"/>
          <w:sz w:val="22"/>
        </w:rPr>
      </w:pPr>
      <w:r w:rsidRPr="000A3501">
        <w:rPr>
          <w:rFonts w:ascii="Arial" w:hAnsi="Arial"/>
          <w:b/>
          <w:sz w:val="22"/>
        </w:rPr>
        <w:t xml:space="preserve">K zajištění výkonu vybraných činností ve výstavbě, přesahujících rozsah oboru, popřípadě specializace, k jejímuž výkonu byla </w:t>
      </w:r>
      <w:r>
        <w:rPr>
          <w:rFonts w:ascii="Arial" w:hAnsi="Arial"/>
          <w:b/>
          <w:sz w:val="22"/>
        </w:rPr>
        <w:t xml:space="preserve">příkazníkovi jako </w:t>
      </w:r>
      <w:r w:rsidRPr="000A3501">
        <w:rPr>
          <w:rFonts w:ascii="Arial" w:hAnsi="Arial"/>
          <w:b/>
          <w:sz w:val="22"/>
        </w:rPr>
        <w:t>autorizovan</w:t>
      </w:r>
      <w:r>
        <w:rPr>
          <w:rFonts w:ascii="Arial" w:hAnsi="Arial"/>
          <w:b/>
          <w:sz w:val="22"/>
        </w:rPr>
        <w:t>é osobě autorizace udělena, je příkazník</w:t>
      </w:r>
      <w:r w:rsidRPr="000A3501">
        <w:rPr>
          <w:rFonts w:ascii="Arial" w:hAnsi="Arial"/>
          <w:b/>
          <w:sz w:val="22"/>
        </w:rPr>
        <w:t xml:space="preserve"> povin</w:t>
      </w:r>
      <w:r>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14:paraId="1887FD36" w14:textId="75CD5A2F" w:rsidR="00836A17" w:rsidRDefault="00836A17" w:rsidP="005064E5">
      <w:pPr>
        <w:pStyle w:val="Zkladntextodsazen21"/>
        <w:tabs>
          <w:tab w:val="left" w:pos="567"/>
        </w:tabs>
        <w:spacing w:line="260" w:lineRule="exact"/>
        <w:ind w:left="0" w:firstLine="0"/>
        <w:rPr>
          <w:rFonts w:ascii="Arial" w:hAnsi="Arial" w:cs="Arial"/>
          <w:sz w:val="22"/>
          <w:szCs w:val="22"/>
        </w:rPr>
      </w:pPr>
    </w:p>
    <w:p w14:paraId="5C7771E9" w14:textId="77777777"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A6383B">
        <w:rPr>
          <w:rFonts w:ascii="Arial" w:hAnsi="Arial" w:cs="Arial"/>
          <w:sz w:val="22"/>
          <w:szCs w:val="22"/>
        </w:rPr>
        <w:t>ho</w:t>
      </w:r>
      <w:r w:rsidR="00392621" w:rsidRPr="005C477F">
        <w:rPr>
          <w:rFonts w:ascii="Arial" w:hAnsi="Arial" w:cs="Arial"/>
          <w:sz w:val="22"/>
          <w:szCs w:val="22"/>
        </w:rPr>
        <w:t xml:space="preserve"> na svoji odpovědnost.</w:t>
      </w:r>
    </w:p>
    <w:p w14:paraId="6D59E663" w14:textId="692FEE7A" w:rsidR="00841A91" w:rsidRDefault="00841A91" w:rsidP="005064E5">
      <w:pPr>
        <w:pStyle w:val="Zkladntextodsazen21"/>
        <w:tabs>
          <w:tab w:val="left" w:pos="567"/>
        </w:tabs>
        <w:spacing w:line="260" w:lineRule="exact"/>
        <w:ind w:left="0" w:firstLine="0"/>
        <w:rPr>
          <w:rFonts w:ascii="Arial" w:hAnsi="Arial" w:cs="Arial"/>
          <w:sz w:val="22"/>
          <w:szCs w:val="22"/>
        </w:rPr>
      </w:pPr>
    </w:p>
    <w:p w14:paraId="6EDCBBD3" w14:textId="77777777" w:rsidR="00610DDC" w:rsidRPr="005C477F" w:rsidRDefault="00610DDC" w:rsidP="005064E5">
      <w:pPr>
        <w:pStyle w:val="Zkladntextodsazen21"/>
        <w:tabs>
          <w:tab w:val="left" w:pos="567"/>
        </w:tabs>
        <w:spacing w:line="260" w:lineRule="exact"/>
        <w:ind w:left="0" w:firstLine="0"/>
        <w:rPr>
          <w:rFonts w:ascii="Arial" w:hAnsi="Arial" w:cs="Arial"/>
          <w:sz w:val="22"/>
          <w:szCs w:val="22"/>
        </w:rPr>
      </w:pPr>
    </w:p>
    <w:p w14:paraId="2CE84FA3"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14:paraId="6743FACD" w14:textId="77777777"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14:paraId="35F97B77" w14:textId="77777777" w:rsidR="00392621" w:rsidRPr="005C477F" w:rsidRDefault="00392621" w:rsidP="00F13154">
      <w:pPr>
        <w:pStyle w:val="Zkladntextodsazen31"/>
        <w:spacing w:line="260" w:lineRule="exact"/>
        <w:ind w:left="0" w:firstLine="0"/>
        <w:rPr>
          <w:rFonts w:ascii="Arial" w:hAnsi="Arial" w:cs="Arial"/>
          <w:sz w:val="22"/>
          <w:szCs w:val="22"/>
        </w:rPr>
      </w:pPr>
    </w:p>
    <w:p w14:paraId="3F025AC6" w14:textId="77777777"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 zejména v činnostech:</w:t>
      </w:r>
    </w:p>
    <w:p w14:paraId="58612FE6"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14:paraId="23777FD2" w14:textId="16BA806A"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5C75AB">
        <w:rPr>
          <w:rFonts w:ascii="Arial" w:hAnsi="Arial" w:cs="Arial"/>
          <w:sz w:val="22"/>
          <w:szCs w:val="22"/>
        </w:rPr>
        <w:t xml:space="preserve">dokumentace pro povolení </w:t>
      </w:r>
      <w:r w:rsidR="00F141B3">
        <w:rPr>
          <w:rFonts w:ascii="Arial" w:hAnsi="Arial" w:cs="Arial"/>
          <w:sz w:val="22"/>
          <w:szCs w:val="22"/>
        </w:rPr>
        <w:t xml:space="preserve">stavby </w:t>
      </w:r>
      <w:r w:rsidR="005C75AB">
        <w:rPr>
          <w:rFonts w:ascii="Arial" w:hAnsi="Arial" w:cs="Arial"/>
          <w:sz w:val="22"/>
          <w:szCs w:val="22"/>
        </w:rPr>
        <w:t>(dále též „</w:t>
      </w:r>
      <w:r w:rsidRPr="005C477F">
        <w:rPr>
          <w:rFonts w:ascii="Arial" w:hAnsi="Arial" w:cs="Arial"/>
          <w:sz w:val="22"/>
          <w:szCs w:val="22"/>
        </w:rPr>
        <w:t>DSP</w:t>
      </w:r>
      <w:r w:rsidR="005C75AB">
        <w:rPr>
          <w:rFonts w:ascii="Arial" w:hAnsi="Arial" w:cs="Arial"/>
          <w:sz w:val="22"/>
          <w:szCs w:val="22"/>
        </w:rPr>
        <w:t>“)</w:t>
      </w:r>
      <w:r w:rsidRPr="005C477F">
        <w:rPr>
          <w:rFonts w:ascii="Arial" w:hAnsi="Arial" w:cs="Arial"/>
          <w:sz w:val="22"/>
          <w:szCs w:val="22"/>
        </w:rPr>
        <w:t xml:space="preserve"> a </w:t>
      </w:r>
      <w:r w:rsidR="005C75AB">
        <w:rPr>
          <w:rFonts w:ascii="Arial" w:hAnsi="Arial" w:cs="Arial"/>
          <w:sz w:val="22"/>
          <w:szCs w:val="22"/>
        </w:rPr>
        <w:t>projektové dokumentace pro provádění stavby (dále též „</w:t>
      </w:r>
      <w:r w:rsidRPr="005C477F">
        <w:rPr>
          <w:rFonts w:ascii="Arial" w:hAnsi="Arial" w:cs="Arial"/>
          <w:sz w:val="22"/>
          <w:szCs w:val="22"/>
        </w:rPr>
        <w:t>PDPS</w:t>
      </w:r>
      <w:r w:rsidR="005C75AB">
        <w:rPr>
          <w:rFonts w:ascii="Arial" w:hAnsi="Arial" w:cs="Arial"/>
          <w:sz w:val="22"/>
          <w:szCs w:val="22"/>
        </w:rPr>
        <w:t>“)</w:t>
      </w:r>
      <w:r w:rsidRPr="005C477F">
        <w:rPr>
          <w:rFonts w:ascii="Arial" w:hAnsi="Arial" w:cs="Arial"/>
          <w:sz w:val="22"/>
          <w:szCs w:val="22"/>
        </w:rPr>
        <w:t xml:space="preserve"> a soupisu prací</w:t>
      </w:r>
    </w:p>
    <w:p w14:paraId="3A6F5908"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w:t>
      </w:r>
      <w:r w:rsidR="00EB55E9">
        <w:rPr>
          <w:rFonts w:ascii="Arial" w:hAnsi="Arial" w:cs="Arial"/>
          <w:sz w:val="22"/>
          <w:szCs w:val="22"/>
        </w:rPr>
        <w:t>skání podrobné znalosti obsahu s</w:t>
      </w:r>
      <w:r w:rsidRPr="005C477F">
        <w:rPr>
          <w:rFonts w:ascii="Arial" w:hAnsi="Arial" w:cs="Arial"/>
          <w:sz w:val="22"/>
          <w:szCs w:val="22"/>
        </w:rPr>
        <w:t>mlo</w:t>
      </w:r>
      <w:r w:rsidR="002A6CEC">
        <w:rPr>
          <w:rFonts w:ascii="Arial" w:hAnsi="Arial" w:cs="Arial"/>
          <w:sz w:val="22"/>
          <w:szCs w:val="22"/>
        </w:rPr>
        <w:t>uvy o dílo včetně jejích příloh</w:t>
      </w:r>
      <w:r w:rsidR="00B527CB">
        <w:rPr>
          <w:rFonts w:ascii="Arial" w:hAnsi="Arial" w:cs="Arial"/>
          <w:sz w:val="22"/>
          <w:szCs w:val="22"/>
        </w:rPr>
        <w:t xml:space="preserve"> uzavřené mezi příkazcem (objednatelem) a zhotovitelem stavby</w:t>
      </w:r>
    </w:p>
    <w:p w14:paraId="5CB75528"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14:paraId="004AC3CA" w14:textId="77777777"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005C75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14:paraId="4F45D135" w14:textId="77777777"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14:paraId="4477BA44" w14:textId="77777777"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w:t>
      </w:r>
      <w:r w:rsidR="005C75AB">
        <w:rPr>
          <w:rFonts w:ascii="Arial" w:hAnsi="Arial" w:cs="Arial"/>
          <w:sz w:val="22"/>
          <w:szCs w:val="22"/>
        </w:rPr>
        <w:t xml:space="preserve">stavby </w:t>
      </w:r>
      <w:r w:rsidRPr="005C477F">
        <w:rPr>
          <w:rFonts w:ascii="Arial" w:hAnsi="Arial" w:cs="Arial"/>
          <w:sz w:val="22"/>
          <w:szCs w:val="22"/>
        </w:rPr>
        <w:t xml:space="preserve">o převzetí staveniště. </w:t>
      </w:r>
    </w:p>
    <w:p w14:paraId="4031AD07" w14:textId="73AD34A9" w:rsidR="005F2D80" w:rsidRDefault="005F2D80" w:rsidP="00F13154">
      <w:pPr>
        <w:tabs>
          <w:tab w:val="left" w:pos="709"/>
        </w:tabs>
        <w:spacing w:line="260" w:lineRule="exact"/>
        <w:jc w:val="both"/>
        <w:rPr>
          <w:rFonts w:ascii="Arial" w:hAnsi="Arial" w:cs="Arial"/>
          <w:sz w:val="22"/>
          <w:szCs w:val="22"/>
        </w:rPr>
      </w:pPr>
    </w:p>
    <w:p w14:paraId="56CA1F2B" w14:textId="77777777" w:rsidR="00773245" w:rsidRDefault="00773245" w:rsidP="00F13154">
      <w:pPr>
        <w:tabs>
          <w:tab w:val="left" w:pos="709"/>
        </w:tabs>
        <w:spacing w:line="260" w:lineRule="exact"/>
        <w:jc w:val="both"/>
        <w:rPr>
          <w:rFonts w:ascii="Arial" w:hAnsi="Arial" w:cs="Arial"/>
          <w:sz w:val="22"/>
          <w:szCs w:val="22"/>
        </w:rPr>
      </w:pPr>
    </w:p>
    <w:p w14:paraId="4A4AA1CB" w14:textId="77777777" w:rsidR="00AD2F6C" w:rsidRPr="005C477F" w:rsidRDefault="00AD2F6C" w:rsidP="00F13154">
      <w:pPr>
        <w:tabs>
          <w:tab w:val="left" w:pos="709"/>
        </w:tabs>
        <w:spacing w:line="260" w:lineRule="exact"/>
        <w:jc w:val="both"/>
        <w:rPr>
          <w:rFonts w:ascii="Arial" w:hAnsi="Arial" w:cs="Arial"/>
          <w:sz w:val="22"/>
          <w:szCs w:val="22"/>
        </w:rPr>
      </w:pPr>
    </w:p>
    <w:p w14:paraId="4CC7B5B7" w14:textId="77777777"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lastRenderedPageBreak/>
        <w:t>Práce spojené s prováděním stavby</w:t>
      </w:r>
      <w:r w:rsidR="00A041DE" w:rsidRPr="005C477F">
        <w:rPr>
          <w:rFonts w:ascii="Arial" w:hAnsi="Arial" w:cs="Arial"/>
          <w:b/>
          <w:sz w:val="22"/>
          <w:szCs w:val="22"/>
        </w:rPr>
        <w:t xml:space="preserve"> spočívající zejména v činnostech:</w:t>
      </w:r>
    </w:p>
    <w:p w14:paraId="249314F5" w14:textId="77777777"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w:t>
      </w:r>
      <w:r w:rsidR="00B527CB">
        <w:rPr>
          <w:rFonts w:ascii="Arial" w:hAnsi="Arial" w:cs="Arial"/>
          <w:sz w:val="22"/>
          <w:szCs w:val="22"/>
        </w:rPr>
        <w:t xml:space="preserve">zoru stavebníka na staveništi </w:t>
      </w:r>
      <w:r w:rsidRPr="005C477F">
        <w:rPr>
          <w:rFonts w:ascii="Arial" w:hAnsi="Arial" w:cs="Arial"/>
          <w:sz w:val="22"/>
          <w:szCs w:val="22"/>
        </w:rPr>
        <w:t>minimálně ve  </w:t>
      </w:r>
      <w:r w:rsidRPr="00090D3A">
        <w:rPr>
          <w:rFonts w:ascii="Arial" w:hAnsi="Arial" w:cs="Arial"/>
          <w:b/>
          <w:sz w:val="22"/>
          <w:szCs w:val="22"/>
        </w:rPr>
        <w:t>3 dnech v průběhu kalendářního týdne</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14:paraId="3997CEED" w14:textId="77777777"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5C75AB">
        <w:rPr>
          <w:rFonts w:ascii="Arial" w:hAnsi="Arial" w:cs="Arial"/>
          <w:sz w:val="22"/>
          <w:szCs w:val="22"/>
        </w:rPr>
        <w:t>stavby</w:t>
      </w:r>
      <w:r w:rsidR="00C03F32">
        <w:rPr>
          <w:rFonts w:ascii="Arial" w:hAnsi="Arial" w:cs="Arial"/>
          <w:sz w:val="22"/>
          <w:szCs w:val="22"/>
        </w:rPr>
        <w:t>;</w:t>
      </w:r>
    </w:p>
    <w:p w14:paraId="0FEA1E5C" w14:textId="77777777"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w:t>
      </w:r>
      <w:r w:rsidR="005C75AB">
        <w:rPr>
          <w:rFonts w:ascii="Arial" w:hAnsi="Arial" w:cs="Arial"/>
          <w:sz w:val="22"/>
          <w:szCs w:val="22"/>
        </w:rPr>
        <w:t xml:space="preserve"> stavby</w:t>
      </w:r>
      <w:r w:rsidR="00392621" w:rsidRPr="005C477F">
        <w:rPr>
          <w:rFonts w:ascii="Arial" w:hAnsi="Arial" w:cs="Arial"/>
          <w:sz w:val="22"/>
          <w:szCs w:val="22"/>
        </w:rPr>
        <w:t xml:space="preserve"> průběžně zpracovává dokumentaci skutečného provedení stavby</w:t>
      </w:r>
      <w:r w:rsidR="00C03F32">
        <w:rPr>
          <w:rFonts w:ascii="Arial" w:hAnsi="Arial" w:cs="Arial"/>
          <w:sz w:val="22"/>
          <w:szCs w:val="22"/>
        </w:rPr>
        <w:t>;</w:t>
      </w:r>
    </w:p>
    <w:p w14:paraId="239B751B"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14:paraId="1DE863CE"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w:t>
      </w:r>
      <w:r w:rsidR="00CE414D">
        <w:rPr>
          <w:rFonts w:ascii="Arial" w:hAnsi="Arial" w:cs="Arial"/>
          <w:sz w:val="22"/>
          <w:szCs w:val="22"/>
        </w:rPr>
        <w:t>ě</w:t>
      </w:r>
      <w:r w:rsidR="00363FE3">
        <w:rPr>
          <w:rFonts w:ascii="Arial" w:hAnsi="Arial" w:cs="Arial"/>
          <w:sz w:val="22"/>
          <w:szCs w:val="22"/>
        </w:rPr>
        <w:t>)</w:t>
      </w:r>
      <w:r w:rsidR="00C03F32">
        <w:rPr>
          <w:rFonts w:ascii="Arial" w:hAnsi="Arial" w:cs="Arial"/>
          <w:sz w:val="22"/>
          <w:szCs w:val="22"/>
        </w:rPr>
        <w:t>;</w:t>
      </w:r>
    </w:p>
    <w:p w14:paraId="774984E3"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14:paraId="5A7BFB5D"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14:paraId="61670536"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14:paraId="483FCE12"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pracovníky projektanta zabezpečujícími autorský dozor při zajišťování souladu realizovaných dodávek s</w:t>
      </w:r>
      <w:r w:rsidR="00F8657A">
        <w:rPr>
          <w:rFonts w:ascii="Arial" w:hAnsi="Arial" w:cs="Arial"/>
          <w:sz w:val="22"/>
          <w:szCs w:val="22"/>
        </w:rPr>
        <w:t> </w:t>
      </w:r>
      <w:r w:rsidRPr="005C477F">
        <w:rPr>
          <w:rFonts w:ascii="Arial" w:hAnsi="Arial" w:cs="Arial"/>
          <w:sz w:val="22"/>
          <w:szCs w:val="22"/>
        </w:rPr>
        <w:t>projek</w:t>
      </w:r>
      <w:r w:rsidR="00F8657A">
        <w:rPr>
          <w:rFonts w:ascii="Arial" w:hAnsi="Arial" w:cs="Arial"/>
          <w:sz w:val="22"/>
          <w:szCs w:val="22"/>
        </w:rPr>
        <w:t>tovou dokumentací</w:t>
      </w:r>
      <w:r w:rsidR="00C03F32">
        <w:rPr>
          <w:rFonts w:ascii="Arial" w:hAnsi="Arial" w:cs="Arial"/>
          <w:sz w:val="22"/>
          <w:szCs w:val="22"/>
        </w:rPr>
        <w:t>;</w:t>
      </w:r>
    </w:p>
    <w:p w14:paraId="52D16021"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w:t>
      </w:r>
      <w:r w:rsidR="005C75AB">
        <w:rPr>
          <w:rFonts w:ascii="Arial" w:hAnsi="Arial" w:cs="Arial"/>
          <w:sz w:val="22"/>
          <w:szCs w:val="22"/>
        </w:rPr>
        <w:t xml:space="preserve"> stavby</w:t>
      </w:r>
      <w:r w:rsidRPr="005C477F">
        <w:rPr>
          <w:rFonts w:ascii="Arial" w:hAnsi="Arial" w:cs="Arial"/>
          <w:sz w:val="22"/>
          <w:szCs w:val="22"/>
        </w:rPr>
        <w:t xml:space="preserve">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w:t>
      </w:r>
      <w:r w:rsidR="005C75AB">
        <w:rPr>
          <w:rFonts w:ascii="Arial" w:hAnsi="Arial" w:cs="Arial"/>
          <w:sz w:val="22"/>
          <w:szCs w:val="22"/>
        </w:rPr>
        <w:t xml:space="preserve"> stavby</w:t>
      </w:r>
      <w:r w:rsidR="0025157C" w:rsidRPr="005C477F">
        <w:rPr>
          <w:rFonts w:ascii="Arial" w:hAnsi="Arial" w:cs="Arial"/>
          <w:sz w:val="22"/>
          <w:szCs w:val="22"/>
        </w:rPr>
        <w:t xml:space="preserve"> na staveništi </w:t>
      </w:r>
      <w:r w:rsidR="0071228A">
        <w:rPr>
          <w:rFonts w:ascii="Arial" w:hAnsi="Arial" w:cs="Arial"/>
          <w:sz w:val="22"/>
          <w:szCs w:val="22"/>
        </w:rPr>
        <w:t>a to v souladu se smlouvou o dílo</w:t>
      </w:r>
      <w:r w:rsidR="00C03F32">
        <w:rPr>
          <w:rFonts w:ascii="Arial" w:hAnsi="Arial" w:cs="Arial"/>
          <w:sz w:val="22"/>
          <w:szCs w:val="22"/>
        </w:rPr>
        <w:t>;</w:t>
      </w:r>
    </w:p>
    <w:p w14:paraId="4561B8CA" w14:textId="77777777"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14:paraId="50FAFF50" w14:textId="77777777"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 xml:space="preserve">pracovním postupu (např. betonáže, </w:t>
      </w:r>
      <w:proofErr w:type="spellStart"/>
      <w:r w:rsidRPr="005C477F">
        <w:rPr>
          <w:rFonts w:ascii="Arial" w:hAnsi="Arial" w:cs="Arial"/>
          <w:sz w:val="22"/>
          <w:szCs w:val="22"/>
        </w:rPr>
        <w:t>předpínání</w:t>
      </w:r>
      <w:proofErr w:type="spellEnd"/>
      <w:r w:rsidRPr="005C477F">
        <w:rPr>
          <w:rFonts w:ascii="Arial" w:hAnsi="Arial" w:cs="Arial"/>
          <w:sz w:val="22"/>
          <w:szCs w:val="22"/>
        </w:rPr>
        <w:t xml:space="preserve"> výztuže, injektáže, izolace apod.)</w:t>
      </w:r>
      <w:r w:rsidR="00C03F32">
        <w:rPr>
          <w:rFonts w:ascii="Arial" w:hAnsi="Arial" w:cs="Arial"/>
          <w:sz w:val="22"/>
          <w:szCs w:val="22"/>
        </w:rPr>
        <w:t>;</w:t>
      </w:r>
    </w:p>
    <w:p w14:paraId="48218969" w14:textId="77777777"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355271">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14:paraId="49A169D2"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355271">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14:paraId="50656D9D"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14:paraId="5E2AEF15" w14:textId="1F3A371D"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povolení včetně zajištění podkladů nutných pro provedení prohlídky</w:t>
      </w:r>
      <w:r w:rsidR="00C03F32">
        <w:rPr>
          <w:rFonts w:ascii="Arial" w:hAnsi="Arial" w:cs="Arial"/>
          <w:sz w:val="22"/>
          <w:szCs w:val="22"/>
        </w:rPr>
        <w:t>;</w:t>
      </w:r>
    </w:p>
    <w:p w14:paraId="3022EAAC"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14:paraId="46918D7E"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14:paraId="58EDFFC7" w14:textId="77777777"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14:paraId="3D7A4970"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14:paraId="176026DB"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vyklizení pracoviště zhotovitelem</w:t>
      </w:r>
      <w:r w:rsidR="00355271">
        <w:rPr>
          <w:rFonts w:ascii="Arial" w:hAnsi="Arial" w:cs="Arial"/>
          <w:sz w:val="22"/>
          <w:szCs w:val="22"/>
        </w:rPr>
        <w:t xml:space="preserve"> stavby</w:t>
      </w:r>
      <w:r w:rsidR="00C03F32">
        <w:rPr>
          <w:rFonts w:ascii="Arial" w:hAnsi="Arial" w:cs="Arial"/>
          <w:sz w:val="22"/>
          <w:szCs w:val="22"/>
        </w:rPr>
        <w:t>;</w:t>
      </w:r>
    </w:p>
    <w:p w14:paraId="5EBF58E1" w14:textId="77777777"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 xml:space="preserve">uplatňování požadavků na zhotovitele </w:t>
      </w:r>
      <w:r w:rsidR="00355271">
        <w:rPr>
          <w:rFonts w:ascii="Arial" w:hAnsi="Arial" w:cs="Arial"/>
          <w:sz w:val="22"/>
          <w:szCs w:val="22"/>
        </w:rPr>
        <w:t xml:space="preserve">stavby </w:t>
      </w:r>
      <w:r w:rsidRPr="005C477F">
        <w:rPr>
          <w:rFonts w:ascii="Arial" w:hAnsi="Arial" w:cs="Arial"/>
          <w:sz w:val="22"/>
          <w:szCs w:val="22"/>
        </w:rPr>
        <w:t>vyplývající z předání a převzetí díla.</w:t>
      </w:r>
    </w:p>
    <w:p w14:paraId="6DC187DA" w14:textId="77777777" w:rsidR="00392621" w:rsidRPr="005C477F" w:rsidRDefault="00392621" w:rsidP="00F13154">
      <w:pPr>
        <w:tabs>
          <w:tab w:val="left" w:pos="1417"/>
        </w:tabs>
        <w:spacing w:line="260" w:lineRule="exact"/>
        <w:jc w:val="both"/>
        <w:rPr>
          <w:rFonts w:ascii="Arial" w:hAnsi="Arial" w:cs="Arial"/>
          <w:sz w:val="22"/>
          <w:szCs w:val="22"/>
        </w:rPr>
      </w:pPr>
    </w:p>
    <w:p w14:paraId="3485A76A" w14:textId="77777777"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14:paraId="067452AC" w14:textId="77777777"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w:t>
      </w:r>
      <w:r w:rsidR="00B63546">
        <w:rPr>
          <w:rFonts w:ascii="Arial" w:hAnsi="Arial" w:cs="Arial"/>
          <w:sz w:val="22"/>
          <w:szCs w:val="22"/>
        </w:rPr>
        <w:t xml:space="preserve"> žádosti</w:t>
      </w:r>
      <w:r w:rsidR="00E33B3F" w:rsidRPr="005C477F">
        <w:rPr>
          <w:rFonts w:ascii="Arial" w:hAnsi="Arial" w:cs="Arial"/>
          <w:sz w:val="22"/>
          <w:szCs w:val="22"/>
        </w:rPr>
        <w:t xml:space="preserve"> </w:t>
      </w:r>
      <w:r w:rsidR="00B63546">
        <w:rPr>
          <w:rFonts w:ascii="Arial" w:hAnsi="Arial" w:cs="Arial"/>
          <w:sz w:val="22"/>
          <w:szCs w:val="22"/>
        </w:rPr>
        <w:t>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14:paraId="379436B3" w14:textId="77777777"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14:paraId="4C033CEE" w14:textId="77777777"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14:paraId="33455060" w14:textId="77777777"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14:paraId="05294B85"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lastRenderedPageBreak/>
        <w:t>správnost množství všech skutečně provedených prací,</w:t>
      </w:r>
    </w:p>
    <w:p w14:paraId="1C42DC39"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14:paraId="4C07454E"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14:paraId="4DFAAFEE"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14:paraId="253C1B33" w14:textId="59C64E66"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14:paraId="27BA8196" w14:textId="704297D6" w:rsidR="00542284" w:rsidRDefault="00542284" w:rsidP="004763E9">
      <w:pPr>
        <w:pStyle w:val="Zkladntextodsazen31"/>
        <w:spacing w:line="260" w:lineRule="exact"/>
        <w:ind w:left="1134" w:firstLine="0"/>
        <w:rPr>
          <w:rFonts w:ascii="Arial" w:hAnsi="Arial" w:cs="Arial"/>
          <w:sz w:val="22"/>
          <w:szCs w:val="22"/>
        </w:rPr>
      </w:pPr>
    </w:p>
    <w:p w14:paraId="45C7EF44" w14:textId="77777777" w:rsidR="00542284" w:rsidRDefault="00542284" w:rsidP="004763E9">
      <w:pPr>
        <w:pStyle w:val="Zkladntextodsazen31"/>
        <w:spacing w:line="260" w:lineRule="exact"/>
        <w:ind w:left="1134" w:firstLine="0"/>
        <w:rPr>
          <w:rFonts w:ascii="Arial" w:hAnsi="Arial" w:cs="Arial"/>
          <w:sz w:val="22"/>
          <w:szCs w:val="22"/>
        </w:rPr>
      </w:pPr>
    </w:p>
    <w:p w14:paraId="38F733A5" w14:textId="00345E71"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4 - Čas plnění</w:t>
      </w:r>
    </w:p>
    <w:p w14:paraId="7E8522A5" w14:textId="77777777"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14:paraId="548F0EBF" w14:textId="77777777" w:rsidR="00D72EB6" w:rsidRDefault="00D72EB6" w:rsidP="00501065">
      <w:pPr>
        <w:pStyle w:val="Zkladntextodsazen"/>
        <w:tabs>
          <w:tab w:val="left" w:pos="567"/>
        </w:tabs>
        <w:spacing w:line="260" w:lineRule="exact"/>
        <w:jc w:val="both"/>
        <w:rPr>
          <w:rFonts w:ascii="Arial" w:hAnsi="Arial" w:cs="Arial"/>
          <w:sz w:val="22"/>
          <w:szCs w:val="22"/>
        </w:rPr>
      </w:pPr>
    </w:p>
    <w:p w14:paraId="0F35AA81" w14:textId="77777777"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14:paraId="048DDB3D" w14:textId="77777777" w:rsidR="004A5332" w:rsidRPr="004D00AA" w:rsidRDefault="004A5332" w:rsidP="004A5332">
      <w:pPr>
        <w:pStyle w:val="Nzev"/>
        <w:spacing w:line="288" w:lineRule="auto"/>
        <w:ind w:left="6804" w:hanging="6798"/>
        <w:jc w:val="left"/>
        <w:rPr>
          <w:rFonts w:ascii="Arial" w:hAnsi="Arial" w:cs="Arial"/>
          <w:b w:val="0"/>
          <w:bCs w:val="0"/>
          <w:sz w:val="22"/>
          <w:szCs w:val="22"/>
        </w:rPr>
      </w:pPr>
      <w:r w:rsidRPr="00B57C09">
        <w:rPr>
          <w:rFonts w:ascii="Arial" w:hAnsi="Arial" w:cs="Arial"/>
          <w:b w:val="0"/>
          <w:bCs w:val="0"/>
          <w:sz w:val="22"/>
          <w:szCs w:val="22"/>
        </w:rPr>
        <w:t>Zahájení realiza</w:t>
      </w:r>
      <w:r>
        <w:rPr>
          <w:rFonts w:ascii="Arial" w:hAnsi="Arial" w:cs="Arial"/>
          <w:b w:val="0"/>
          <w:bCs w:val="0"/>
          <w:sz w:val="22"/>
          <w:szCs w:val="22"/>
        </w:rPr>
        <w:t xml:space="preserve">ce stavby – předání staveniště </w:t>
      </w:r>
      <w:r>
        <w:rPr>
          <w:rFonts w:ascii="Arial" w:hAnsi="Arial" w:cs="Arial"/>
          <w:b w:val="0"/>
          <w:bCs w:val="0"/>
          <w:sz w:val="22"/>
          <w:szCs w:val="22"/>
        </w:rPr>
        <w:tab/>
      </w:r>
      <w:r w:rsidRPr="004D00AA">
        <w:rPr>
          <w:rFonts w:ascii="Arial" w:hAnsi="Arial" w:cs="Arial"/>
          <w:b w:val="0"/>
          <w:bCs w:val="0"/>
          <w:sz w:val="22"/>
          <w:szCs w:val="22"/>
        </w:rPr>
        <w:t>0</w:t>
      </w:r>
      <w:r>
        <w:rPr>
          <w:rFonts w:ascii="Arial" w:hAnsi="Arial" w:cs="Arial"/>
          <w:b w:val="0"/>
          <w:bCs w:val="0"/>
          <w:sz w:val="22"/>
          <w:szCs w:val="22"/>
        </w:rPr>
        <w:t>2</w:t>
      </w:r>
      <w:r w:rsidRPr="004D00AA">
        <w:rPr>
          <w:rFonts w:ascii="Arial" w:hAnsi="Arial" w:cs="Arial"/>
          <w:b w:val="0"/>
          <w:bCs w:val="0"/>
          <w:sz w:val="22"/>
          <w:szCs w:val="22"/>
        </w:rPr>
        <w:t>/2025</w:t>
      </w:r>
    </w:p>
    <w:p w14:paraId="51206416" w14:textId="77777777" w:rsidR="004A5332" w:rsidRPr="00727109" w:rsidRDefault="004A5332" w:rsidP="004A5332">
      <w:pPr>
        <w:pStyle w:val="Nzev"/>
        <w:spacing w:line="288" w:lineRule="auto"/>
        <w:ind w:left="5664" w:hanging="5658"/>
        <w:jc w:val="left"/>
        <w:rPr>
          <w:rFonts w:ascii="Arial" w:hAnsi="Arial" w:cs="Arial"/>
          <w:b w:val="0"/>
          <w:bCs w:val="0"/>
          <w:sz w:val="22"/>
          <w:szCs w:val="22"/>
        </w:rPr>
      </w:pPr>
      <w:r w:rsidRPr="00727109">
        <w:rPr>
          <w:rFonts w:ascii="Arial" w:hAnsi="Arial" w:cs="Arial"/>
          <w:b w:val="0"/>
          <w:bCs w:val="0"/>
          <w:sz w:val="22"/>
          <w:szCs w:val="22"/>
        </w:rPr>
        <w:t>Realizace SO 201 Zárubní zeď v km 0,000 – 0,270</w:t>
      </w:r>
      <w:r w:rsidRPr="00727109">
        <w:rPr>
          <w:rFonts w:ascii="Arial" w:hAnsi="Arial" w:cs="Arial"/>
          <w:b w:val="0"/>
          <w:bCs w:val="0"/>
          <w:sz w:val="22"/>
          <w:szCs w:val="22"/>
        </w:rPr>
        <w:tab/>
      </w:r>
      <w:r>
        <w:rPr>
          <w:rFonts w:ascii="Arial" w:hAnsi="Arial" w:cs="Arial"/>
          <w:b w:val="0"/>
          <w:bCs w:val="0"/>
          <w:sz w:val="22"/>
          <w:szCs w:val="22"/>
        </w:rPr>
        <w:tab/>
      </w:r>
      <w:r w:rsidRPr="00727109">
        <w:rPr>
          <w:rFonts w:ascii="Arial" w:hAnsi="Arial" w:cs="Arial"/>
          <w:b w:val="0"/>
          <w:bCs w:val="0"/>
          <w:sz w:val="22"/>
          <w:szCs w:val="22"/>
        </w:rPr>
        <w:tab/>
      </w:r>
      <w:r>
        <w:rPr>
          <w:rFonts w:ascii="Arial" w:hAnsi="Arial" w:cs="Arial"/>
          <w:b w:val="0"/>
          <w:bCs w:val="0"/>
          <w:sz w:val="22"/>
          <w:szCs w:val="22"/>
        </w:rPr>
        <w:t xml:space="preserve">       </w:t>
      </w:r>
      <w:r w:rsidRPr="00727109">
        <w:rPr>
          <w:rFonts w:ascii="Arial" w:hAnsi="Arial" w:cs="Arial"/>
          <w:b w:val="0"/>
          <w:bCs w:val="0"/>
          <w:sz w:val="22"/>
          <w:szCs w:val="22"/>
        </w:rPr>
        <w:t>do 31. 10. 2025</w:t>
      </w:r>
    </w:p>
    <w:p w14:paraId="62AC9148" w14:textId="77777777" w:rsidR="004A5332" w:rsidRPr="00727109" w:rsidRDefault="004A5332" w:rsidP="004A5332">
      <w:pPr>
        <w:pStyle w:val="Nzev"/>
        <w:spacing w:line="288" w:lineRule="auto"/>
        <w:ind w:left="5664" w:hanging="5658"/>
        <w:jc w:val="left"/>
        <w:rPr>
          <w:rFonts w:ascii="Arial" w:hAnsi="Arial" w:cs="Arial"/>
          <w:b w:val="0"/>
          <w:bCs w:val="0"/>
          <w:i/>
          <w:sz w:val="22"/>
          <w:szCs w:val="22"/>
        </w:rPr>
      </w:pPr>
      <w:r w:rsidRPr="00727109">
        <w:rPr>
          <w:rFonts w:ascii="Arial" w:hAnsi="Arial" w:cs="Arial"/>
          <w:b w:val="0"/>
          <w:bCs w:val="0"/>
          <w:i/>
          <w:sz w:val="22"/>
          <w:szCs w:val="22"/>
        </w:rPr>
        <w:t xml:space="preserve">(včetně realizace ostatních SO stavby v rozsahu, který </w:t>
      </w:r>
    </w:p>
    <w:p w14:paraId="114E6993" w14:textId="77777777" w:rsidR="004A5332" w:rsidRPr="00727109" w:rsidRDefault="004A5332" w:rsidP="004A5332">
      <w:pPr>
        <w:pStyle w:val="Nzev"/>
        <w:spacing w:line="288" w:lineRule="auto"/>
        <w:ind w:left="5664" w:hanging="5658"/>
        <w:jc w:val="left"/>
        <w:rPr>
          <w:rFonts w:ascii="Arial" w:hAnsi="Arial" w:cs="Arial"/>
          <w:b w:val="0"/>
          <w:bCs w:val="0"/>
          <w:sz w:val="22"/>
          <w:szCs w:val="22"/>
        </w:rPr>
      </w:pPr>
      <w:r w:rsidRPr="00727109">
        <w:rPr>
          <w:rFonts w:ascii="Arial" w:hAnsi="Arial" w:cs="Arial"/>
          <w:b w:val="0"/>
          <w:bCs w:val="0"/>
          <w:i/>
          <w:sz w:val="22"/>
          <w:szCs w:val="22"/>
        </w:rPr>
        <w:t xml:space="preserve">umožní zprovoznění komunikace v zimním období) </w:t>
      </w:r>
    </w:p>
    <w:p w14:paraId="0834EDE5" w14:textId="0E170FA3" w:rsidR="004A5332" w:rsidRPr="00727109" w:rsidRDefault="004A5332" w:rsidP="004A5332">
      <w:pPr>
        <w:pStyle w:val="Nzev"/>
        <w:spacing w:line="288" w:lineRule="auto"/>
        <w:ind w:left="5664" w:hanging="5658"/>
        <w:jc w:val="left"/>
        <w:rPr>
          <w:rFonts w:ascii="Arial" w:hAnsi="Arial" w:cs="Arial"/>
          <w:b w:val="0"/>
          <w:bCs w:val="0"/>
          <w:sz w:val="22"/>
          <w:szCs w:val="22"/>
        </w:rPr>
      </w:pPr>
      <w:r w:rsidRPr="00727109">
        <w:rPr>
          <w:rFonts w:ascii="Arial" w:hAnsi="Arial" w:cs="Arial"/>
          <w:b w:val="0"/>
          <w:bCs w:val="0"/>
          <w:sz w:val="22"/>
          <w:szCs w:val="22"/>
        </w:rPr>
        <w:t>Zprovoznění komunikace</w:t>
      </w:r>
      <w:r>
        <w:rPr>
          <w:rFonts w:ascii="Arial" w:hAnsi="Arial" w:cs="Arial"/>
          <w:b w:val="0"/>
          <w:bCs w:val="0"/>
          <w:sz w:val="22"/>
          <w:szCs w:val="22"/>
        </w:rPr>
        <w:t xml:space="preserve"> pro zimní období </w:t>
      </w:r>
      <w:r w:rsidRPr="00727109">
        <w:rPr>
          <w:rFonts w:ascii="Arial" w:hAnsi="Arial" w:cs="Arial"/>
          <w:b w:val="0"/>
          <w:bCs w:val="0"/>
          <w:sz w:val="22"/>
          <w:szCs w:val="22"/>
        </w:rPr>
        <w:tab/>
      </w:r>
      <w:r>
        <w:rPr>
          <w:rFonts w:ascii="Arial" w:hAnsi="Arial" w:cs="Arial"/>
          <w:b w:val="0"/>
          <w:bCs w:val="0"/>
          <w:sz w:val="22"/>
          <w:szCs w:val="22"/>
        </w:rPr>
        <w:tab/>
      </w:r>
      <w:r w:rsidRPr="00727109">
        <w:rPr>
          <w:rFonts w:ascii="Arial" w:hAnsi="Arial" w:cs="Arial"/>
          <w:b w:val="0"/>
          <w:bCs w:val="0"/>
          <w:sz w:val="22"/>
          <w:szCs w:val="22"/>
        </w:rPr>
        <w:tab/>
      </w:r>
      <w:r>
        <w:rPr>
          <w:rFonts w:ascii="Arial" w:hAnsi="Arial" w:cs="Arial"/>
          <w:b w:val="0"/>
          <w:bCs w:val="0"/>
          <w:sz w:val="22"/>
          <w:szCs w:val="22"/>
        </w:rPr>
        <w:t xml:space="preserve">       0</w:t>
      </w:r>
      <w:r w:rsidRPr="00CD5B50">
        <w:rPr>
          <w:rFonts w:ascii="Arial" w:hAnsi="Arial" w:cs="Arial"/>
          <w:b w:val="0"/>
          <w:bCs w:val="0"/>
          <w:sz w:val="22"/>
          <w:szCs w:val="22"/>
        </w:rPr>
        <w:t xml:space="preserve">1. 11. 2025 – 31. </w:t>
      </w:r>
      <w:r>
        <w:rPr>
          <w:rFonts w:ascii="Arial" w:hAnsi="Arial" w:cs="Arial"/>
          <w:b w:val="0"/>
          <w:bCs w:val="0"/>
          <w:sz w:val="22"/>
          <w:szCs w:val="22"/>
        </w:rPr>
        <w:t>0</w:t>
      </w:r>
      <w:r w:rsidRPr="00CD5B50">
        <w:rPr>
          <w:rFonts w:ascii="Arial" w:hAnsi="Arial" w:cs="Arial"/>
          <w:b w:val="0"/>
          <w:bCs w:val="0"/>
          <w:sz w:val="22"/>
          <w:szCs w:val="22"/>
        </w:rPr>
        <w:t>3. 2026</w:t>
      </w:r>
    </w:p>
    <w:p w14:paraId="71971439" w14:textId="559F8F5A" w:rsidR="004A5332" w:rsidRPr="00727109" w:rsidRDefault="004A5332" w:rsidP="004A5332">
      <w:pPr>
        <w:pStyle w:val="Nzev"/>
        <w:spacing w:line="288" w:lineRule="auto"/>
        <w:ind w:left="5664" w:hanging="5658"/>
        <w:jc w:val="left"/>
        <w:rPr>
          <w:rFonts w:ascii="Arial" w:hAnsi="Arial" w:cs="Arial"/>
          <w:b w:val="0"/>
          <w:bCs w:val="0"/>
          <w:sz w:val="22"/>
          <w:szCs w:val="22"/>
        </w:rPr>
      </w:pPr>
      <w:r>
        <w:rPr>
          <w:rFonts w:ascii="Arial" w:hAnsi="Arial" w:cs="Arial"/>
          <w:b w:val="0"/>
          <w:bCs w:val="0"/>
          <w:sz w:val="22"/>
          <w:szCs w:val="22"/>
        </w:rPr>
        <w:t>Pokračování v r</w:t>
      </w:r>
      <w:r w:rsidRPr="00727109">
        <w:rPr>
          <w:rFonts w:ascii="Arial" w:hAnsi="Arial" w:cs="Arial"/>
          <w:b w:val="0"/>
          <w:bCs w:val="0"/>
          <w:sz w:val="22"/>
          <w:szCs w:val="22"/>
        </w:rPr>
        <w:t>ealizac</w:t>
      </w:r>
      <w:r>
        <w:rPr>
          <w:rFonts w:ascii="Arial" w:hAnsi="Arial" w:cs="Arial"/>
          <w:b w:val="0"/>
          <w:bCs w:val="0"/>
          <w:sz w:val="22"/>
          <w:szCs w:val="22"/>
        </w:rPr>
        <w:t>i</w:t>
      </w:r>
      <w:r w:rsidRPr="00727109">
        <w:rPr>
          <w:rFonts w:ascii="Arial" w:hAnsi="Arial" w:cs="Arial"/>
          <w:b w:val="0"/>
          <w:bCs w:val="0"/>
          <w:sz w:val="22"/>
          <w:szCs w:val="22"/>
        </w:rPr>
        <w:t xml:space="preserve"> stavby</w:t>
      </w:r>
      <w:r w:rsidRPr="00727109">
        <w:rPr>
          <w:rFonts w:ascii="Arial" w:hAnsi="Arial" w:cs="Arial"/>
          <w:b w:val="0"/>
          <w:bCs w:val="0"/>
          <w:sz w:val="22"/>
          <w:szCs w:val="22"/>
        </w:rPr>
        <w:tab/>
      </w:r>
      <w:r>
        <w:rPr>
          <w:rFonts w:ascii="Arial" w:hAnsi="Arial" w:cs="Arial"/>
          <w:b w:val="0"/>
          <w:bCs w:val="0"/>
          <w:sz w:val="22"/>
          <w:szCs w:val="22"/>
        </w:rPr>
        <w:tab/>
      </w:r>
      <w:r w:rsidRPr="00727109">
        <w:rPr>
          <w:rFonts w:ascii="Arial" w:hAnsi="Arial" w:cs="Arial"/>
          <w:b w:val="0"/>
          <w:bCs w:val="0"/>
          <w:sz w:val="22"/>
          <w:szCs w:val="22"/>
        </w:rPr>
        <w:tab/>
      </w:r>
      <w:r>
        <w:rPr>
          <w:rFonts w:ascii="Arial" w:hAnsi="Arial" w:cs="Arial"/>
          <w:b w:val="0"/>
          <w:bCs w:val="0"/>
          <w:sz w:val="22"/>
          <w:szCs w:val="22"/>
        </w:rPr>
        <w:t xml:space="preserve">       </w:t>
      </w:r>
      <w:r w:rsidRPr="00CD5B50">
        <w:rPr>
          <w:rFonts w:ascii="Arial" w:hAnsi="Arial" w:cs="Arial"/>
          <w:b w:val="0"/>
          <w:bCs w:val="0"/>
          <w:sz w:val="22"/>
          <w:szCs w:val="22"/>
        </w:rPr>
        <w:t xml:space="preserve">od </w:t>
      </w:r>
      <w:r>
        <w:rPr>
          <w:rFonts w:ascii="Arial" w:hAnsi="Arial" w:cs="Arial"/>
          <w:b w:val="0"/>
          <w:bCs w:val="0"/>
          <w:sz w:val="22"/>
          <w:szCs w:val="22"/>
        </w:rPr>
        <w:t>0</w:t>
      </w:r>
      <w:r w:rsidRPr="00CD5B50">
        <w:rPr>
          <w:rFonts w:ascii="Arial" w:hAnsi="Arial" w:cs="Arial"/>
          <w:b w:val="0"/>
          <w:bCs w:val="0"/>
          <w:sz w:val="22"/>
          <w:szCs w:val="22"/>
        </w:rPr>
        <w:t xml:space="preserve">1. </w:t>
      </w:r>
      <w:r>
        <w:rPr>
          <w:rFonts w:ascii="Arial" w:hAnsi="Arial" w:cs="Arial"/>
          <w:b w:val="0"/>
          <w:bCs w:val="0"/>
          <w:sz w:val="22"/>
          <w:szCs w:val="22"/>
        </w:rPr>
        <w:t>0</w:t>
      </w:r>
      <w:r w:rsidRPr="00CD5B50">
        <w:rPr>
          <w:rFonts w:ascii="Arial" w:hAnsi="Arial" w:cs="Arial"/>
          <w:b w:val="0"/>
          <w:bCs w:val="0"/>
          <w:sz w:val="22"/>
          <w:szCs w:val="22"/>
        </w:rPr>
        <w:t>4. 2026</w:t>
      </w:r>
    </w:p>
    <w:p w14:paraId="4BEFCB16" w14:textId="48D074F8" w:rsidR="004A5332" w:rsidRPr="00735044" w:rsidRDefault="004A5332" w:rsidP="004A5332">
      <w:pPr>
        <w:spacing w:line="288" w:lineRule="auto"/>
        <w:jc w:val="both"/>
        <w:rPr>
          <w:rFonts w:ascii="Arial" w:hAnsi="Arial" w:cs="Arial"/>
          <w:sz w:val="22"/>
          <w:szCs w:val="22"/>
          <w:lang w:val="x-none" w:eastAsia="x-none"/>
        </w:rPr>
      </w:pPr>
      <w:r w:rsidRPr="00735044">
        <w:rPr>
          <w:rFonts w:ascii="Arial" w:hAnsi="Arial" w:cs="Arial"/>
          <w:sz w:val="22"/>
          <w:szCs w:val="22"/>
          <w:lang w:val="x-none" w:eastAsia="x-none"/>
        </w:rPr>
        <w:t>Zprovoznění stavby, předčasné užívání stavby</w:t>
      </w:r>
      <w:r w:rsidRPr="00735044">
        <w:rPr>
          <w:rFonts w:ascii="Arial" w:hAnsi="Arial" w:cs="Arial"/>
          <w:sz w:val="22"/>
          <w:szCs w:val="22"/>
          <w:lang w:val="x-none" w:eastAsia="x-none"/>
        </w:rPr>
        <w:tab/>
      </w:r>
      <w:r w:rsidRPr="00735044">
        <w:rPr>
          <w:rFonts w:ascii="Arial" w:hAnsi="Arial" w:cs="Arial"/>
          <w:sz w:val="22"/>
          <w:szCs w:val="22"/>
          <w:lang w:val="x-none" w:eastAsia="x-none"/>
        </w:rPr>
        <w:tab/>
      </w:r>
      <w:r w:rsidRPr="00735044">
        <w:rPr>
          <w:rFonts w:ascii="Arial" w:hAnsi="Arial" w:cs="Arial"/>
          <w:sz w:val="22"/>
          <w:szCs w:val="22"/>
          <w:lang w:val="x-none" w:eastAsia="x-none"/>
        </w:rPr>
        <w:tab/>
      </w:r>
      <w:r>
        <w:rPr>
          <w:rFonts w:ascii="Arial" w:hAnsi="Arial" w:cs="Arial"/>
          <w:sz w:val="22"/>
          <w:szCs w:val="22"/>
          <w:lang w:eastAsia="x-none"/>
        </w:rPr>
        <w:t xml:space="preserve">       </w:t>
      </w:r>
      <w:r>
        <w:rPr>
          <w:rFonts w:ascii="Arial" w:hAnsi="Arial" w:cs="Arial"/>
          <w:sz w:val="22"/>
          <w:szCs w:val="22"/>
          <w:lang w:val="x-none" w:eastAsia="x-none"/>
        </w:rPr>
        <w:t>3</w:t>
      </w:r>
      <w:r>
        <w:rPr>
          <w:rFonts w:ascii="Arial" w:hAnsi="Arial" w:cs="Arial"/>
          <w:sz w:val="22"/>
          <w:szCs w:val="22"/>
          <w:lang w:eastAsia="x-none"/>
        </w:rPr>
        <w:t>0</w:t>
      </w:r>
      <w:r>
        <w:rPr>
          <w:rFonts w:ascii="Arial" w:hAnsi="Arial" w:cs="Arial"/>
          <w:sz w:val="22"/>
          <w:szCs w:val="22"/>
          <w:lang w:val="x-none" w:eastAsia="x-none"/>
        </w:rPr>
        <w:t xml:space="preserve">. </w:t>
      </w:r>
      <w:r>
        <w:rPr>
          <w:rFonts w:ascii="Arial" w:hAnsi="Arial" w:cs="Arial"/>
          <w:sz w:val="22"/>
          <w:szCs w:val="22"/>
          <w:lang w:eastAsia="x-none"/>
        </w:rPr>
        <w:t>09</w:t>
      </w:r>
      <w:r w:rsidRPr="00735044">
        <w:rPr>
          <w:rFonts w:ascii="Arial" w:hAnsi="Arial" w:cs="Arial"/>
          <w:sz w:val="22"/>
          <w:szCs w:val="22"/>
          <w:lang w:val="x-none" w:eastAsia="x-none"/>
        </w:rPr>
        <w:t>. 2026</w:t>
      </w:r>
    </w:p>
    <w:p w14:paraId="494EF8E9" w14:textId="380CD1A5" w:rsidR="004A5332" w:rsidRPr="00727109" w:rsidRDefault="004A5332" w:rsidP="004A5332">
      <w:pPr>
        <w:spacing w:line="288" w:lineRule="auto"/>
        <w:jc w:val="both"/>
        <w:rPr>
          <w:rFonts w:ascii="Arial" w:hAnsi="Arial" w:cs="Arial"/>
          <w:lang w:eastAsia="x-none"/>
        </w:rPr>
      </w:pPr>
      <w:r w:rsidRPr="00735044">
        <w:rPr>
          <w:rFonts w:ascii="Arial" w:hAnsi="Arial" w:cs="Arial"/>
          <w:sz w:val="22"/>
          <w:szCs w:val="22"/>
          <w:lang w:val="x-none" w:eastAsia="x-none"/>
        </w:rPr>
        <w:t>Dokončení díla vč. předání kompletní dokladové části</w:t>
      </w:r>
      <w:r w:rsidRPr="00727109">
        <w:rPr>
          <w:rFonts w:ascii="Arial" w:hAnsi="Arial" w:cs="Arial"/>
          <w:lang w:val="x-none" w:eastAsia="x-none"/>
        </w:rPr>
        <w:tab/>
      </w:r>
      <w:r w:rsidRPr="00727109">
        <w:rPr>
          <w:rFonts w:ascii="Arial" w:hAnsi="Arial" w:cs="Arial"/>
          <w:lang w:val="x-none" w:eastAsia="x-none"/>
        </w:rPr>
        <w:tab/>
      </w:r>
      <w:r>
        <w:rPr>
          <w:rFonts w:ascii="Arial" w:hAnsi="Arial" w:cs="Arial"/>
          <w:lang w:eastAsia="x-none"/>
        </w:rPr>
        <w:t xml:space="preserve">        </w:t>
      </w:r>
      <w:r w:rsidRPr="00735044">
        <w:rPr>
          <w:rFonts w:ascii="Arial" w:hAnsi="Arial" w:cs="Arial"/>
          <w:sz w:val="22"/>
          <w:szCs w:val="22"/>
          <w:lang w:val="x-none" w:eastAsia="x-none"/>
        </w:rPr>
        <w:t xml:space="preserve">do </w:t>
      </w:r>
      <w:r w:rsidRPr="00735044">
        <w:rPr>
          <w:rFonts w:ascii="Arial" w:hAnsi="Arial" w:cs="Arial"/>
          <w:sz w:val="22"/>
          <w:szCs w:val="22"/>
          <w:lang w:eastAsia="x-none"/>
        </w:rPr>
        <w:t xml:space="preserve">31. </w:t>
      </w:r>
      <w:r>
        <w:rPr>
          <w:rFonts w:ascii="Arial" w:hAnsi="Arial" w:cs="Arial"/>
          <w:sz w:val="22"/>
          <w:szCs w:val="22"/>
          <w:lang w:eastAsia="x-none"/>
        </w:rPr>
        <w:t>0</w:t>
      </w:r>
      <w:r w:rsidRPr="00735044">
        <w:rPr>
          <w:rFonts w:ascii="Arial" w:hAnsi="Arial" w:cs="Arial"/>
          <w:sz w:val="22"/>
          <w:szCs w:val="22"/>
          <w:lang w:eastAsia="x-none"/>
        </w:rPr>
        <w:t>3. 2027</w:t>
      </w:r>
    </w:p>
    <w:p w14:paraId="4F133D14" w14:textId="77777777" w:rsidR="00501065" w:rsidRDefault="00501065" w:rsidP="00501065">
      <w:pPr>
        <w:pStyle w:val="Zkladntextodsazen"/>
        <w:tabs>
          <w:tab w:val="left" w:pos="567"/>
        </w:tabs>
        <w:spacing w:line="260" w:lineRule="exact"/>
        <w:ind w:left="567"/>
        <w:jc w:val="both"/>
        <w:rPr>
          <w:rFonts w:ascii="Arial" w:hAnsi="Arial" w:cs="Arial"/>
          <w:sz w:val="22"/>
          <w:szCs w:val="22"/>
        </w:rPr>
      </w:pPr>
    </w:p>
    <w:p w14:paraId="16664068" w14:textId="25A13800" w:rsidR="00CC1BAB" w:rsidRPr="0010735E" w:rsidRDefault="00CC1BAB" w:rsidP="00855184">
      <w:pPr>
        <w:pStyle w:val="Zkladntextodsazen"/>
        <w:tabs>
          <w:tab w:val="left" w:pos="567"/>
        </w:tabs>
        <w:spacing w:line="260" w:lineRule="exact"/>
        <w:jc w:val="both"/>
        <w:rPr>
          <w:rFonts w:ascii="Arial" w:hAnsi="Arial" w:cs="Arial"/>
          <w:sz w:val="22"/>
          <w:szCs w:val="22"/>
          <w:highlight w:val="yellow"/>
        </w:rPr>
      </w:pPr>
    </w:p>
    <w:p w14:paraId="6B647640" w14:textId="77777777" w:rsidR="0010735E" w:rsidRPr="00727109" w:rsidRDefault="0010735E" w:rsidP="0010735E">
      <w:pPr>
        <w:spacing w:line="288" w:lineRule="auto"/>
        <w:jc w:val="both"/>
        <w:rPr>
          <w:rFonts w:ascii="Arial" w:hAnsi="Arial" w:cs="Arial"/>
          <w:sz w:val="22"/>
          <w:szCs w:val="22"/>
          <w:lang w:eastAsia="x-none"/>
        </w:rPr>
      </w:pPr>
      <w:r w:rsidRPr="00B969A1">
        <w:rPr>
          <w:rFonts w:ascii="Arial" w:hAnsi="Arial" w:cs="Arial"/>
          <w:spacing w:val="-4"/>
          <w:sz w:val="22"/>
          <w:szCs w:val="22"/>
          <w:lang w:eastAsia="x-none"/>
        </w:rPr>
        <w:t>V zimním období (tj. od 1. listopadu do 31. března) nebudou prováděny jakékoli stavební práce, které by znemožnily provoz na pozemních komunikacích a zimní údržbu</w:t>
      </w:r>
      <w:r w:rsidRPr="00B969A1">
        <w:rPr>
          <w:rFonts w:ascii="Arial" w:hAnsi="Arial" w:cs="Arial"/>
          <w:sz w:val="22"/>
          <w:szCs w:val="22"/>
          <w:lang w:eastAsia="x-none"/>
        </w:rPr>
        <w:t>.</w:t>
      </w:r>
    </w:p>
    <w:p w14:paraId="34EE2BD9" w14:textId="77777777" w:rsidR="0010735E" w:rsidRDefault="0010735E" w:rsidP="00855184">
      <w:pPr>
        <w:pStyle w:val="Zkladntextodsazen"/>
        <w:tabs>
          <w:tab w:val="left" w:pos="567"/>
        </w:tabs>
        <w:spacing w:line="260" w:lineRule="exact"/>
        <w:jc w:val="both"/>
        <w:rPr>
          <w:rFonts w:ascii="Arial" w:hAnsi="Arial" w:cs="Arial"/>
          <w:sz w:val="22"/>
          <w:szCs w:val="22"/>
        </w:rPr>
      </w:pPr>
    </w:p>
    <w:p w14:paraId="6BC1989D" w14:textId="77777777" w:rsidR="00CC1BAB" w:rsidRPr="00467E29" w:rsidRDefault="00CC1BAB" w:rsidP="00CC1BAB">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14:paraId="7D08C022" w14:textId="77777777" w:rsidR="00392621" w:rsidRPr="005C477F" w:rsidRDefault="00392621" w:rsidP="00371E91">
      <w:pPr>
        <w:pStyle w:val="Zkladntextodsazen"/>
        <w:spacing w:line="260" w:lineRule="exact"/>
        <w:jc w:val="both"/>
        <w:rPr>
          <w:rFonts w:ascii="Arial" w:hAnsi="Arial" w:cs="Arial"/>
          <w:sz w:val="22"/>
          <w:szCs w:val="22"/>
        </w:rPr>
      </w:pPr>
    </w:p>
    <w:p w14:paraId="53BFD75B" w14:textId="77777777"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E87D21">
        <w:rPr>
          <w:rFonts w:ascii="Arial" w:hAnsi="Arial" w:cs="Arial"/>
          <w:sz w:val="22"/>
          <w:szCs w:val="22"/>
        </w:rPr>
        <w:t>z</w:t>
      </w:r>
      <w:r w:rsidR="00AD7A6F" w:rsidRPr="00E00041">
        <w:rPr>
          <w:rFonts w:ascii="Arial" w:hAnsi="Arial" w:cs="Arial"/>
          <w:sz w:val="22"/>
          <w:szCs w:val="22"/>
        </w:rPr>
        <w:t>hotovitelem</w:t>
      </w:r>
      <w:r w:rsidR="00E87D21">
        <w:rPr>
          <w:rFonts w:ascii="Arial" w:hAnsi="Arial" w:cs="Arial"/>
          <w:sz w:val="22"/>
          <w:szCs w:val="22"/>
        </w:rPr>
        <w:t xml:space="preserve"> stavby</w:t>
      </w:r>
      <w:r w:rsidR="00AD7A6F" w:rsidRPr="00E00041">
        <w:rPr>
          <w:rFonts w:ascii="Arial" w:hAnsi="Arial" w:cs="Arial"/>
          <w:sz w:val="22"/>
          <w:szCs w:val="22"/>
        </w:rPr>
        <w:t xml:space="preserve">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14:paraId="01B59368" w14:textId="77777777" w:rsidR="00841A91" w:rsidRPr="007037EA" w:rsidRDefault="00841A91" w:rsidP="00165631">
      <w:pPr>
        <w:pStyle w:val="Zkladntextodsazen"/>
        <w:tabs>
          <w:tab w:val="left" w:pos="567"/>
        </w:tabs>
        <w:spacing w:line="260" w:lineRule="exact"/>
        <w:jc w:val="both"/>
        <w:rPr>
          <w:rFonts w:ascii="Arial" w:hAnsi="Arial" w:cs="Arial"/>
          <w:b/>
          <w:sz w:val="22"/>
          <w:szCs w:val="22"/>
        </w:rPr>
      </w:pPr>
    </w:p>
    <w:p w14:paraId="2DE4ABFD"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14:paraId="38A6CD06" w14:textId="76119EC0"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 xml:space="preserve">doplní </w:t>
      </w:r>
      <w:r w:rsidR="00542284">
        <w:rPr>
          <w:rFonts w:ascii="Arial" w:hAnsi="Arial" w:cs="Arial"/>
          <w:b/>
          <w:sz w:val="22"/>
          <w:szCs w:val="22"/>
        </w:rPr>
        <w:t>dodavatel</w:t>
      </w:r>
      <w:r w:rsidR="008F7485" w:rsidRPr="008F7485">
        <w:rPr>
          <w:rFonts w:ascii="Arial" w:hAnsi="Arial" w:cs="Arial"/>
          <w:b/>
          <w:sz w:val="22"/>
          <w:szCs w:val="22"/>
        </w:rPr>
        <w:t>)</w:t>
      </w:r>
    </w:p>
    <w:p w14:paraId="72142DED" w14:textId="77777777" w:rsidR="00660E44" w:rsidRPr="005C477F" w:rsidRDefault="00660E44" w:rsidP="00660E44">
      <w:pPr>
        <w:pStyle w:val="Zkladntextodsazen"/>
        <w:spacing w:line="260" w:lineRule="exact"/>
        <w:jc w:val="both"/>
        <w:rPr>
          <w:rFonts w:ascii="Arial" w:hAnsi="Arial" w:cs="Arial"/>
          <w:sz w:val="22"/>
          <w:szCs w:val="22"/>
        </w:rPr>
      </w:pPr>
    </w:p>
    <w:p w14:paraId="0B32D9A2" w14:textId="77777777"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14:paraId="38D3CB22" w14:textId="77777777"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Pr="00AD437B">
        <w:rPr>
          <w:rFonts w:ascii="Arial" w:hAnsi="Arial" w:cs="Arial"/>
          <w:b/>
          <w:sz w:val="22"/>
          <w:szCs w:val="22"/>
        </w:rPr>
        <w:t xml:space="preserve"> Kč</w:t>
      </w:r>
    </w:p>
    <w:p w14:paraId="3024A26E" w14:textId="77777777"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14:paraId="08782FF4" w14:textId="77777777" w:rsidR="00AD437B" w:rsidRPr="00885EAF" w:rsidRDefault="00AD437B" w:rsidP="00AD437B">
      <w:pPr>
        <w:pStyle w:val="Zkladntextodsazen"/>
        <w:spacing w:line="260" w:lineRule="exact"/>
        <w:jc w:val="both"/>
        <w:rPr>
          <w:rFonts w:ascii="Arial" w:hAnsi="Arial" w:cs="Arial"/>
          <w:bCs/>
          <w:sz w:val="22"/>
          <w:szCs w:val="22"/>
        </w:rPr>
      </w:pPr>
    </w:p>
    <w:p w14:paraId="05D45CE4" w14:textId="77777777"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r w:rsidR="005271B6">
        <w:rPr>
          <w:rFonts w:ascii="Arial" w:hAnsi="Arial" w:cs="Arial"/>
          <w:bCs/>
          <w:sz w:val="22"/>
          <w:szCs w:val="22"/>
        </w:rPr>
        <w:t xml:space="preserve"> českých</w:t>
      </w:r>
      <w:r w:rsidR="002F70B3">
        <w:rPr>
          <w:rFonts w:ascii="Arial" w:hAnsi="Arial" w:cs="Arial"/>
          <w:bCs/>
          <w:sz w:val="22"/>
          <w:szCs w:val="22"/>
        </w:rPr>
        <w:t>)</w:t>
      </w:r>
    </w:p>
    <w:p w14:paraId="3EFC419D" w14:textId="41A651E2" w:rsidR="00E81457" w:rsidRDefault="00E81457" w:rsidP="00885EAF">
      <w:pPr>
        <w:pStyle w:val="Zkladntextodsazen"/>
        <w:spacing w:line="260" w:lineRule="exact"/>
        <w:jc w:val="both"/>
        <w:rPr>
          <w:rFonts w:ascii="Arial" w:hAnsi="Arial" w:cs="Arial"/>
          <w:sz w:val="22"/>
          <w:szCs w:val="22"/>
        </w:rPr>
      </w:pPr>
    </w:p>
    <w:p w14:paraId="24A01AC1" w14:textId="2DD435B1" w:rsidR="009F13BD" w:rsidRDefault="009F13BD" w:rsidP="00885EAF">
      <w:pPr>
        <w:pStyle w:val="Zkladntextodsazen"/>
        <w:spacing w:line="260" w:lineRule="exact"/>
        <w:jc w:val="both"/>
        <w:rPr>
          <w:rFonts w:ascii="Arial" w:hAnsi="Arial" w:cs="Arial"/>
          <w:sz w:val="22"/>
          <w:szCs w:val="22"/>
        </w:rPr>
      </w:pPr>
    </w:p>
    <w:p w14:paraId="411C9560" w14:textId="1423A2E7" w:rsidR="009F13BD" w:rsidRDefault="009F13BD" w:rsidP="00885EAF">
      <w:pPr>
        <w:pStyle w:val="Zkladntextodsazen"/>
        <w:spacing w:line="260" w:lineRule="exact"/>
        <w:jc w:val="both"/>
        <w:rPr>
          <w:rFonts w:ascii="Arial" w:hAnsi="Arial" w:cs="Arial"/>
          <w:sz w:val="22"/>
          <w:szCs w:val="22"/>
        </w:rPr>
      </w:pPr>
    </w:p>
    <w:p w14:paraId="362D2F11" w14:textId="753AAACB" w:rsidR="009F13BD" w:rsidRDefault="009F13BD" w:rsidP="00885EAF">
      <w:pPr>
        <w:pStyle w:val="Zkladntextodsazen"/>
        <w:spacing w:line="260" w:lineRule="exact"/>
        <w:jc w:val="both"/>
        <w:rPr>
          <w:rFonts w:ascii="Arial" w:hAnsi="Arial" w:cs="Arial"/>
          <w:sz w:val="22"/>
          <w:szCs w:val="22"/>
        </w:rPr>
      </w:pPr>
    </w:p>
    <w:p w14:paraId="66B72D46" w14:textId="091041B5" w:rsidR="009F13BD" w:rsidRDefault="009F13BD" w:rsidP="00885EAF">
      <w:pPr>
        <w:pStyle w:val="Zkladntextodsazen"/>
        <w:spacing w:line="260" w:lineRule="exact"/>
        <w:jc w:val="both"/>
        <w:rPr>
          <w:rFonts w:ascii="Arial" w:hAnsi="Arial" w:cs="Arial"/>
          <w:sz w:val="22"/>
          <w:szCs w:val="22"/>
        </w:rPr>
      </w:pPr>
    </w:p>
    <w:p w14:paraId="4FB58462" w14:textId="3EDE1BD1" w:rsidR="009F13BD" w:rsidRDefault="009F13BD" w:rsidP="00885EAF">
      <w:pPr>
        <w:pStyle w:val="Zkladntextodsazen"/>
        <w:spacing w:line="260" w:lineRule="exact"/>
        <w:jc w:val="both"/>
        <w:rPr>
          <w:rFonts w:ascii="Arial" w:hAnsi="Arial" w:cs="Arial"/>
          <w:sz w:val="22"/>
          <w:szCs w:val="22"/>
        </w:rPr>
      </w:pPr>
    </w:p>
    <w:p w14:paraId="69DDF3A5" w14:textId="3DC7D29B" w:rsidR="009F13BD" w:rsidRDefault="009F13BD" w:rsidP="00885EAF">
      <w:pPr>
        <w:pStyle w:val="Zkladntextodsazen"/>
        <w:spacing w:line="260" w:lineRule="exact"/>
        <w:jc w:val="both"/>
        <w:rPr>
          <w:rFonts w:ascii="Arial" w:hAnsi="Arial" w:cs="Arial"/>
          <w:sz w:val="22"/>
          <w:szCs w:val="22"/>
        </w:rPr>
      </w:pPr>
    </w:p>
    <w:p w14:paraId="35E750BD" w14:textId="77777777" w:rsidR="009F13BD" w:rsidRDefault="009F13BD" w:rsidP="00885EAF">
      <w:pPr>
        <w:pStyle w:val="Zkladntextodsazen"/>
        <w:spacing w:line="260" w:lineRule="exact"/>
        <w:jc w:val="both"/>
        <w:rPr>
          <w:rFonts w:ascii="Arial" w:hAnsi="Arial" w:cs="Arial"/>
          <w:sz w:val="22"/>
          <w:szCs w:val="22"/>
        </w:rPr>
      </w:pPr>
    </w:p>
    <w:p w14:paraId="6E6DF302" w14:textId="77777777"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lastRenderedPageBreak/>
        <w:t>Kalkulace odměny:</w:t>
      </w:r>
    </w:p>
    <w:tbl>
      <w:tblPr>
        <w:tblW w:w="5000" w:type="pct"/>
        <w:tblCellMar>
          <w:left w:w="70" w:type="dxa"/>
          <w:right w:w="70" w:type="dxa"/>
        </w:tblCellMar>
        <w:tblLook w:val="0000" w:firstRow="0" w:lastRow="0" w:firstColumn="0" w:lastColumn="0" w:noHBand="0" w:noVBand="0"/>
      </w:tblPr>
      <w:tblGrid>
        <w:gridCol w:w="3730"/>
        <w:gridCol w:w="1544"/>
        <w:gridCol w:w="1419"/>
        <w:gridCol w:w="1274"/>
        <w:gridCol w:w="1528"/>
      </w:tblGrid>
      <w:tr w:rsidR="00E121E5" w:rsidRPr="00E415A5" w14:paraId="0816D419" w14:textId="77777777" w:rsidTr="00772D27">
        <w:trPr>
          <w:trHeight w:val="459"/>
        </w:trPr>
        <w:tc>
          <w:tcPr>
            <w:tcW w:w="1965"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0B107ECD" w14:textId="77777777"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14" w:type="pct"/>
            <w:tcBorders>
              <w:top w:val="single" w:sz="12" w:space="0" w:color="auto"/>
              <w:left w:val="dotted" w:sz="4" w:space="0" w:color="auto"/>
              <w:bottom w:val="single" w:sz="8" w:space="0" w:color="auto"/>
              <w:right w:val="dotted" w:sz="4" w:space="0" w:color="auto"/>
            </w:tcBorders>
            <w:shd w:val="clear" w:color="auto" w:fill="C0C0C0"/>
            <w:vAlign w:val="center"/>
          </w:tcPr>
          <w:p w14:paraId="12DD47AE" w14:textId="77777777"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748" w:type="pct"/>
            <w:tcBorders>
              <w:top w:val="single" w:sz="12" w:space="0" w:color="auto"/>
              <w:left w:val="dotted" w:sz="4" w:space="0" w:color="auto"/>
              <w:bottom w:val="single" w:sz="8" w:space="0" w:color="auto"/>
              <w:right w:val="dotted" w:sz="4" w:space="0" w:color="auto"/>
            </w:tcBorders>
            <w:shd w:val="clear" w:color="auto" w:fill="C0C0C0"/>
            <w:vAlign w:val="center"/>
          </w:tcPr>
          <w:p w14:paraId="4E13A372" w14:textId="77777777"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667" w:type="pct"/>
            <w:tcBorders>
              <w:top w:val="single" w:sz="12" w:space="0" w:color="auto"/>
              <w:left w:val="dotted" w:sz="4" w:space="0" w:color="auto"/>
              <w:bottom w:val="single" w:sz="8" w:space="0" w:color="auto"/>
              <w:right w:val="dotted" w:sz="4" w:space="0" w:color="auto"/>
            </w:tcBorders>
            <w:shd w:val="clear" w:color="auto" w:fill="C0C0C0"/>
            <w:vAlign w:val="center"/>
          </w:tcPr>
          <w:p w14:paraId="62721FF5" w14:textId="77777777"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05" w:type="pct"/>
            <w:tcBorders>
              <w:top w:val="single" w:sz="12" w:space="0" w:color="auto"/>
              <w:left w:val="dotted" w:sz="4" w:space="0" w:color="auto"/>
              <w:bottom w:val="single" w:sz="8" w:space="0" w:color="auto"/>
              <w:right w:val="single" w:sz="12" w:space="0" w:color="auto"/>
            </w:tcBorders>
            <w:shd w:val="clear" w:color="auto" w:fill="C0C0C0"/>
            <w:vAlign w:val="center"/>
          </w:tcPr>
          <w:p w14:paraId="4F40E826" w14:textId="77777777"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14:paraId="5885947D"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965" w:type="pct"/>
            <w:tcBorders>
              <w:top w:val="single" w:sz="8" w:space="0" w:color="auto"/>
              <w:bottom w:val="dotted" w:sz="4" w:space="0" w:color="auto"/>
            </w:tcBorders>
            <w:shd w:val="clear" w:color="auto" w:fill="FFFFFF"/>
            <w:noWrap/>
            <w:vAlign w:val="center"/>
          </w:tcPr>
          <w:p w14:paraId="6ED371D6" w14:textId="77777777" w:rsidR="00E121E5" w:rsidRDefault="00E121E5" w:rsidP="003D4B5D">
            <w:pPr>
              <w:rPr>
                <w:rFonts w:ascii="Arial" w:hAnsi="Arial" w:cs="Arial"/>
                <w:bCs/>
              </w:rPr>
            </w:pPr>
            <w:r>
              <w:rPr>
                <w:rFonts w:ascii="Arial" w:hAnsi="Arial" w:cs="Arial"/>
                <w:bCs/>
              </w:rPr>
              <w:t xml:space="preserve">Činnosti před zahájením stavby </w:t>
            </w:r>
          </w:p>
        </w:tc>
        <w:tc>
          <w:tcPr>
            <w:tcW w:w="814" w:type="pct"/>
            <w:tcBorders>
              <w:top w:val="single" w:sz="8" w:space="0" w:color="auto"/>
              <w:bottom w:val="dotted" w:sz="4" w:space="0" w:color="auto"/>
            </w:tcBorders>
            <w:shd w:val="clear" w:color="auto" w:fill="FFFFFF"/>
            <w:vAlign w:val="center"/>
          </w:tcPr>
          <w:p w14:paraId="40C305C5" w14:textId="77777777" w:rsidR="00E121E5" w:rsidRPr="00451817" w:rsidRDefault="00E121E5" w:rsidP="003D4B5D">
            <w:pPr>
              <w:jc w:val="center"/>
              <w:rPr>
                <w:rFonts w:ascii="Arial" w:hAnsi="Arial" w:cs="Arial"/>
                <w:b/>
                <w:bCs/>
              </w:rPr>
            </w:pPr>
            <w:r w:rsidRPr="00451817">
              <w:rPr>
                <w:rFonts w:ascii="Arial" w:hAnsi="Arial" w:cs="Arial"/>
                <w:b/>
                <w:bCs/>
              </w:rPr>
              <w:t>x</w:t>
            </w:r>
          </w:p>
        </w:tc>
        <w:tc>
          <w:tcPr>
            <w:tcW w:w="748" w:type="pct"/>
            <w:tcBorders>
              <w:top w:val="single" w:sz="8" w:space="0" w:color="auto"/>
              <w:bottom w:val="dotted" w:sz="4" w:space="0" w:color="auto"/>
            </w:tcBorders>
            <w:shd w:val="clear" w:color="auto" w:fill="FFFFFF"/>
            <w:vAlign w:val="center"/>
          </w:tcPr>
          <w:p w14:paraId="14C1271E" w14:textId="77777777" w:rsidR="00E121E5" w:rsidRPr="00451817" w:rsidRDefault="00E121E5" w:rsidP="003D4B5D">
            <w:pPr>
              <w:jc w:val="center"/>
              <w:rPr>
                <w:rFonts w:ascii="Arial" w:hAnsi="Arial" w:cs="Arial"/>
                <w:bCs/>
              </w:rPr>
            </w:pPr>
          </w:p>
        </w:tc>
        <w:tc>
          <w:tcPr>
            <w:tcW w:w="667" w:type="pct"/>
            <w:tcBorders>
              <w:top w:val="single" w:sz="8" w:space="0" w:color="auto"/>
              <w:bottom w:val="dotted" w:sz="4" w:space="0" w:color="auto"/>
            </w:tcBorders>
            <w:shd w:val="clear" w:color="auto" w:fill="FFFFFF"/>
            <w:vAlign w:val="center"/>
          </w:tcPr>
          <w:p w14:paraId="5106677D" w14:textId="77777777" w:rsidR="00E121E5" w:rsidRPr="00451817" w:rsidRDefault="00E121E5" w:rsidP="003D4B5D">
            <w:pPr>
              <w:jc w:val="center"/>
              <w:rPr>
                <w:rFonts w:ascii="Arial" w:hAnsi="Arial" w:cs="Arial"/>
                <w:bCs/>
              </w:rPr>
            </w:pPr>
          </w:p>
        </w:tc>
        <w:tc>
          <w:tcPr>
            <w:tcW w:w="805" w:type="pct"/>
            <w:tcBorders>
              <w:top w:val="single" w:sz="8" w:space="0" w:color="auto"/>
              <w:bottom w:val="dotted" w:sz="4" w:space="0" w:color="auto"/>
            </w:tcBorders>
            <w:shd w:val="clear" w:color="auto" w:fill="FFFFFF"/>
            <w:vAlign w:val="center"/>
          </w:tcPr>
          <w:p w14:paraId="7DBD0C16" w14:textId="77777777" w:rsidR="00E121E5" w:rsidRPr="00451817" w:rsidRDefault="00E121E5" w:rsidP="003D4B5D">
            <w:pPr>
              <w:jc w:val="center"/>
              <w:rPr>
                <w:rFonts w:ascii="Arial" w:hAnsi="Arial" w:cs="Arial"/>
                <w:bCs/>
              </w:rPr>
            </w:pPr>
          </w:p>
        </w:tc>
      </w:tr>
      <w:tr w:rsidR="00E121E5" w:rsidRPr="00451817" w14:paraId="3131AC82"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14:paraId="179E59DA" w14:textId="77777777" w:rsidR="00E121E5" w:rsidRDefault="00E121E5" w:rsidP="003D4B5D">
            <w:pPr>
              <w:rPr>
                <w:rFonts w:ascii="Arial" w:hAnsi="Arial" w:cs="Arial"/>
                <w:bCs/>
              </w:rPr>
            </w:pPr>
            <w:r>
              <w:rPr>
                <w:rFonts w:ascii="Arial" w:hAnsi="Arial" w:cs="Arial"/>
                <w:bCs/>
              </w:rPr>
              <w:t>Činnosti při provádění stavby</w:t>
            </w:r>
          </w:p>
        </w:tc>
        <w:tc>
          <w:tcPr>
            <w:tcW w:w="814" w:type="pct"/>
            <w:tcBorders>
              <w:top w:val="dotted" w:sz="4" w:space="0" w:color="auto"/>
              <w:bottom w:val="dotted" w:sz="4" w:space="0" w:color="auto"/>
            </w:tcBorders>
            <w:shd w:val="clear" w:color="auto" w:fill="FFFFFF"/>
            <w:vAlign w:val="center"/>
          </w:tcPr>
          <w:p w14:paraId="30E9BCE3" w14:textId="036F678C" w:rsidR="00E121E5" w:rsidRPr="00451817" w:rsidRDefault="008071BF" w:rsidP="0006285B">
            <w:pPr>
              <w:jc w:val="center"/>
              <w:rPr>
                <w:rFonts w:ascii="Arial" w:hAnsi="Arial" w:cs="Arial"/>
                <w:bCs/>
              </w:rPr>
            </w:pPr>
            <w:r>
              <w:rPr>
                <w:rFonts w:ascii="Arial" w:hAnsi="Arial" w:cs="Arial"/>
                <w:bCs/>
              </w:rPr>
              <w:t>2</w:t>
            </w:r>
            <w:r w:rsidR="00216B95">
              <w:rPr>
                <w:rFonts w:ascii="Arial" w:hAnsi="Arial" w:cs="Arial"/>
                <w:bCs/>
              </w:rPr>
              <w:t>6</w:t>
            </w:r>
          </w:p>
        </w:tc>
        <w:tc>
          <w:tcPr>
            <w:tcW w:w="748" w:type="pct"/>
            <w:tcBorders>
              <w:top w:val="dotted" w:sz="4" w:space="0" w:color="auto"/>
              <w:bottom w:val="dotted" w:sz="4" w:space="0" w:color="auto"/>
            </w:tcBorders>
            <w:shd w:val="clear" w:color="auto" w:fill="FFFFFF"/>
            <w:vAlign w:val="center"/>
          </w:tcPr>
          <w:p w14:paraId="12002F41" w14:textId="77777777"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14:paraId="2C217B79" w14:textId="77777777"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14:paraId="1B8AA6E7" w14:textId="77777777" w:rsidR="00E121E5" w:rsidRPr="00451817" w:rsidRDefault="00E121E5" w:rsidP="003D4B5D">
            <w:pPr>
              <w:jc w:val="center"/>
              <w:rPr>
                <w:rFonts w:ascii="Arial" w:hAnsi="Arial" w:cs="Arial"/>
                <w:bCs/>
              </w:rPr>
            </w:pPr>
          </w:p>
        </w:tc>
      </w:tr>
      <w:tr w:rsidR="00E121E5" w:rsidRPr="00451817" w14:paraId="39DBC3E2"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14:paraId="59B3C0BB" w14:textId="77777777" w:rsidR="00E121E5" w:rsidRDefault="00E121E5" w:rsidP="003D4B5D">
            <w:pPr>
              <w:rPr>
                <w:rFonts w:ascii="Arial" w:hAnsi="Arial" w:cs="Arial"/>
                <w:bCs/>
              </w:rPr>
            </w:pPr>
            <w:r>
              <w:rPr>
                <w:rFonts w:ascii="Arial" w:hAnsi="Arial" w:cs="Arial"/>
                <w:bCs/>
              </w:rPr>
              <w:t>Činnosti po dokončení stavby</w:t>
            </w:r>
          </w:p>
        </w:tc>
        <w:tc>
          <w:tcPr>
            <w:tcW w:w="814" w:type="pct"/>
            <w:tcBorders>
              <w:top w:val="dotted" w:sz="4" w:space="0" w:color="auto"/>
              <w:bottom w:val="dotted" w:sz="4" w:space="0" w:color="auto"/>
            </w:tcBorders>
            <w:shd w:val="clear" w:color="auto" w:fill="FFFFFF"/>
            <w:vAlign w:val="center"/>
          </w:tcPr>
          <w:p w14:paraId="5FF5A70A" w14:textId="77777777" w:rsidR="00E121E5" w:rsidRPr="00E9643E" w:rsidRDefault="00E121E5" w:rsidP="003D4B5D">
            <w:pPr>
              <w:jc w:val="center"/>
              <w:rPr>
                <w:rFonts w:ascii="Arial" w:hAnsi="Arial" w:cs="Arial"/>
                <w:b/>
                <w:bCs/>
              </w:rPr>
            </w:pPr>
            <w:r w:rsidRPr="00E9643E">
              <w:rPr>
                <w:rFonts w:ascii="Arial" w:hAnsi="Arial" w:cs="Arial"/>
                <w:b/>
                <w:bCs/>
              </w:rPr>
              <w:t>x</w:t>
            </w:r>
          </w:p>
        </w:tc>
        <w:tc>
          <w:tcPr>
            <w:tcW w:w="748" w:type="pct"/>
            <w:tcBorders>
              <w:top w:val="dotted" w:sz="4" w:space="0" w:color="auto"/>
              <w:bottom w:val="dotted" w:sz="4" w:space="0" w:color="auto"/>
            </w:tcBorders>
            <w:shd w:val="clear" w:color="auto" w:fill="FFFFFF"/>
            <w:vAlign w:val="center"/>
          </w:tcPr>
          <w:p w14:paraId="6E16140E" w14:textId="77777777"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14:paraId="600C4CBA" w14:textId="77777777"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14:paraId="52E86E49" w14:textId="77777777" w:rsidR="00E121E5" w:rsidRPr="00451817" w:rsidRDefault="00E121E5" w:rsidP="003D4B5D">
            <w:pPr>
              <w:jc w:val="center"/>
              <w:rPr>
                <w:rFonts w:ascii="Arial" w:hAnsi="Arial" w:cs="Arial"/>
                <w:bCs/>
              </w:rPr>
            </w:pPr>
          </w:p>
        </w:tc>
      </w:tr>
      <w:tr w:rsidR="00E121E5" w:rsidRPr="00E415A5" w14:paraId="372ED87E"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965" w:type="pct"/>
            <w:tcBorders>
              <w:top w:val="dotted" w:sz="4" w:space="0" w:color="auto"/>
            </w:tcBorders>
            <w:shd w:val="clear" w:color="auto" w:fill="99CCFF"/>
            <w:noWrap/>
            <w:vAlign w:val="center"/>
          </w:tcPr>
          <w:p w14:paraId="3EF67504" w14:textId="77777777" w:rsidR="00E121E5" w:rsidRPr="00F5717C" w:rsidRDefault="00E121E5" w:rsidP="003D4B5D">
            <w:pPr>
              <w:rPr>
                <w:rFonts w:ascii="Arial" w:hAnsi="Arial" w:cs="Arial"/>
                <w:b/>
                <w:bCs/>
              </w:rPr>
            </w:pPr>
            <w:r w:rsidRPr="00F5717C">
              <w:rPr>
                <w:rFonts w:ascii="Arial" w:hAnsi="Arial" w:cs="Arial"/>
                <w:b/>
                <w:bCs/>
              </w:rPr>
              <w:t>Nabídková cena celkem:</w:t>
            </w:r>
          </w:p>
        </w:tc>
        <w:tc>
          <w:tcPr>
            <w:tcW w:w="814" w:type="pct"/>
            <w:tcBorders>
              <w:top w:val="dotted" w:sz="4" w:space="0" w:color="auto"/>
            </w:tcBorders>
            <w:shd w:val="clear" w:color="auto" w:fill="99CCFF"/>
            <w:vAlign w:val="center"/>
          </w:tcPr>
          <w:p w14:paraId="0FF3F1F9" w14:textId="77777777" w:rsidR="00E121E5" w:rsidRPr="00E415A5" w:rsidRDefault="00944932" w:rsidP="00944932">
            <w:pPr>
              <w:jc w:val="center"/>
              <w:rPr>
                <w:rFonts w:ascii="Arial" w:hAnsi="Arial" w:cs="Arial"/>
                <w:b/>
                <w:bCs/>
              </w:rPr>
            </w:pPr>
            <w:r>
              <w:rPr>
                <w:rFonts w:ascii="Arial" w:hAnsi="Arial" w:cs="Arial"/>
                <w:b/>
                <w:bCs/>
              </w:rPr>
              <w:t>X</w:t>
            </w:r>
          </w:p>
        </w:tc>
        <w:tc>
          <w:tcPr>
            <w:tcW w:w="748" w:type="pct"/>
            <w:tcBorders>
              <w:top w:val="dotted" w:sz="4" w:space="0" w:color="auto"/>
            </w:tcBorders>
            <w:shd w:val="clear" w:color="auto" w:fill="99CCFF"/>
            <w:vAlign w:val="center"/>
          </w:tcPr>
          <w:p w14:paraId="1C9696EE" w14:textId="77777777" w:rsidR="00E121E5" w:rsidRPr="00E415A5" w:rsidRDefault="00E121E5" w:rsidP="003D4B5D">
            <w:pPr>
              <w:jc w:val="center"/>
              <w:rPr>
                <w:rFonts w:ascii="Arial" w:hAnsi="Arial" w:cs="Arial"/>
                <w:b/>
                <w:bCs/>
              </w:rPr>
            </w:pPr>
          </w:p>
        </w:tc>
        <w:tc>
          <w:tcPr>
            <w:tcW w:w="667" w:type="pct"/>
            <w:tcBorders>
              <w:top w:val="dotted" w:sz="4" w:space="0" w:color="auto"/>
            </w:tcBorders>
            <w:shd w:val="clear" w:color="auto" w:fill="99CCFF"/>
            <w:vAlign w:val="center"/>
          </w:tcPr>
          <w:p w14:paraId="5828E826" w14:textId="77777777" w:rsidR="00E121E5" w:rsidRPr="00E415A5" w:rsidRDefault="00E121E5" w:rsidP="003D4B5D">
            <w:pPr>
              <w:jc w:val="center"/>
              <w:rPr>
                <w:rFonts w:ascii="Arial" w:hAnsi="Arial" w:cs="Arial"/>
                <w:b/>
                <w:bCs/>
              </w:rPr>
            </w:pPr>
          </w:p>
        </w:tc>
        <w:tc>
          <w:tcPr>
            <w:tcW w:w="805" w:type="pct"/>
            <w:tcBorders>
              <w:top w:val="dotted" w:sz="4" w:space="0" w:color="auto"/>
            </w:tcBorders>
            <w:shd w:val="clear" w:color="auto" w:fill="99CCFF"/>
            <w:vAlign w:val="center"/>
          </w:tcPr>
          <w:p w14:paraId="345EE2C8" w14:textId="77777777" w:rsidR="00E121E5" w:rsidRPr="00E415A5" w:rsidRDefault="00E121E5" w:rsidP="003D4B5D">
            <w:pPr>
              <w:jc w:val="center"/>
              <w:rPr>
                <w:rFonts w:ascii="Arial" w:hAnsi="Arial" w:cs="Arial"/>
                <w:b/>
                <w:bCs/>
              </w:rPr>
            </w:pPr>
          </w:p>
        </w:tc>
      </w:tr>
    </w:tbl>
    <w:p w14:paraId="1B341857" w14:textId="77777777" w:rsidR="00E81457" w:rsidRDefault="00E81457" w:rsidP="00885EAF">
      <w:pPr>
        <w:pStyle w:val="Zkladntextodsazen"/>
        <w:spacing w:line="260" w:lineRule="exact"/>
        <w:jc w:val="both"/>
        <w:rPr>
          <w:rFonts w:ascii="Arial" w:hAnsi="Arial" w:cs="Arial"/>
          <w:sz w:val="22"/>
          <w:szCs w:val="22"/>
        </w:rPr>
      </w:pPr>
    </w:p>
    <w:p w14:paraId="38968EC8" w14:textId="77777777"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14:paraId="02F06BF2" w14:textId="77777777" w:rsidR="004C0555" w:rsidRPr="005C477F" w:rsidRDefault="004C0555" w:rsidP="00F13154">
      <w:pPr>
        <w:pStyle w:val="Zkladntextodsazen"/>
        <w:spacing w:line="260" w:lineRule="exact"/>
        <w:jc w:val="both"/>
        <w:rPr>
          <w:rFonts w:ascii="Arial" w:hAnsi="Arial" w:cs="Arial"/>
          <w:sz w:val="22"/>
          <w:szCs w:val="22"/>
        </w:rPr>
      </w:pPr>
    </w:p>
    <w:p w14:paraId="5C69DBDC" w14:textId="77777777"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t xml:space="preserve">V ceně podle </w:t>
      </w:r>
      <w:r w:rsidR="005D7704">
        <w:rPr>
          <w:rFonts w:ascii="Arial" w:hAnsi="Arial" w:cs="Arial"/>
          <w:sz w:val="22"/>
          <w:szCs w:val="22"/>
        </w:rPr>
        <w:t>odst.</w:t>
      </w:r>
      <w:r w:rsidR="00C50E94" w:rsidRPr="007737B3">
        <w:rPr>
          <w:rFonts w:ascii="Arial" w:hAnsi="Arial" w:cs="Arial"/>
          <w:sz w:val="22"/>
          <w:szCs w:val="22"/>
        </w:rPr>
        <w:t xml:space="preserve">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0479A">
        <w:rPr>
          <w:rFonts w:ascii="Arial" w:hAnsi="Arial" w:cs="Arial"/>
          <w:sz w:val="22"/>
          <w:szCs w:val="22"/>
        </w:rPr>
        <w:t xml:space="preserve">za předmět smlouvy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r w:rsidR="00CF176C">
        <w:rPr>
          <w:rFonts w:ascii="Arial" w:hAnsi="Arial" w:cs="Arial"/>
          <w:sz w:val="22"/>
          <w:szCs w:val="22"/>
        </w:rPr>
        <w:t xml:space="preserve"> </w:t>
      </w:r>
      <w:r w:rsidR="00CF176C" w:rsidRPr="00C77898">
        <w:rPr>
          <w:rFonts w:ascii="Arial" w:hAnsi="Arial" w:cs="Arial"/>
          <w:sz w:val="22"/>
          <w:szCs w:val="22"/>
        </w:rPr>
        <w:t>či v případě změn uvedených v odst. 5.12.</w:t>
      </w:r>
    </w:p>
    <w:p w14:paraId="6424628F" w14:textId="77777777" w:rsidR="003149F6" w:rsidRPr="005C477F" w:rsidRDefault="003149F6" w:rsidP="00F13154">
      <w:pPr>
        <w:pStyle w:val="Zkladntextodsazen"/>
        <w:spacing w:line="260" w:lineRule="exact"/>
        <w:jc w:val="both"/>
        <w:rPr>
          <w:rFonts w:ascii="Arial" w:hAnsi="Arial" w:cs="Arial"/>
          <w:sz w:val="22"/>
          <w:szCs w:val="22"/>
        </w:rPr>
      </w:pPr>
    </w:p>
    <w:p w14:paraId="62E5FE69" w14:textId="17270BFB"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14:paraId="2C5DE2A7" w14:textId="77777777" w:rsidR="002D7AE0" w:rsidRPr="00B74DF8" w:rsidRDefault="00392621" w:rsidP="00B74DF8">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w:t>
      </w:r>
      <w:proofErr w:type="gramEnd"/>
      <w:r w:rsidR="005B5570" w:rsidRPr="00F22849">
        <w:rPr>
          <w:rFonts w:ascii="Arial" w:hAnsi="Arial" w:cs="Arial"/>
          <w:sz w:val="22"/>
          <w:szCs w:val="22"/>
        </w:rPr>
        <w:t xml:space="preserve">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14:paraId="28CCF8B6" w14:textId="77777777"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Pr="005C477F">
        <w:rPr>
          <w:rFonts w:ascii="Arial" w:hAnsi="Arial" w:cs="Arial"/>
          <w:sz w:val="22"/>
          <w:szCs w:val="22"/>
        </w:rPr>
        <w:t>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w:t>
      </w:r>
      <w:proofErr w:type="gramEnd"/>
      <w:r w:rsidR="00392621" w:rsidRPr="00F22849">
        <w:rPr>
          <w:rFonts w:ascii="Arial" w:hAnsi="Arial" w:cs="Arial"/>
          <w:sz w:val="22"/>
          <w:szCs w:val="22"/>
        </w:rPr>
        <w:t xml:space="preserve"> realizace díla</w:t>
      </w:r>
    </w:p>
    <w:p w14:paraId="5A6E2200" w14:textId="77777777"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po</w:t>
      </w:r>
      <w:proofErr w:type="gramEnd"/>
      <w:r w:rsidRPr="00F22849">
        <w:rPr>
          <w:rFonts w:ascii="Arial" w:hAnsi="Arial" w:cs="Arial"/>
          <w:sz w:val="22"/>
          <w:szCs w:val="22"/>
        </w:rPr>
        <w:t xml:space="preserve">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14:paraId="4E1B4991" w14:textId="77777777" w:rsidR="00F22849" w:rsidRPr="00EA1E1F" w:rsidRDefault="00F22849" w:rsidP="00EA1E1F">
      <w:pPr>
        <w:rPr>
          <w:rFonts w:ascii="Arial" w:hAnsi="Arial" w:cs="Arial"/>
          <w:sz w:val="22"/>
          <w:szCs w:val="22"/>
        </w:rPr>
      </w:pPr>
    </w:p>
    <w:p w14:paraId="07E22B47" w14:textId="2B367402" w:rsidR="005C477F" w:rsidRDefault="005C477F" w:rsidP="00EA1E1F">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Faktury za jednotlivá dílčí plnění i konečná faktura za poslední dílčí plnění, dle odst. 3.1, 3.2, 3.3, budou vyhotoveny v jednom vyhotovení a doručeny </w:t>
      </w:r>
      <w:r w:rsidR="006B7088">
        <w:rPr>
          <w:rFonts w:ascii="Arial" w:hAnsi="Arial" w:cs="Arial"/>
          <w:sz w:val="22"/>
          <w:szCs w:val="22"/>
        </w:rPr>
        <w:t>p</w:t>
      </w:r>
      <w:r w:rsidR="00FD0B71">
        <w:rPr>
          <w:rFonts w:ascii="Arial" w:hAnsi="Arial" w:cs="Arial"/>
          <w:sz w:val="22"/>
          <w:szCs w:val="22"/>
        </w:rPr>
        <w:t>říkazc</w:t>
      </w:r>
      <w:r w:rsidR="006B7088">
        <w:rPr>
          <w:rFonts w:ascii="Arial" w:hAnsi="Arial" w:cs="Arial"/>
          <w:sz w:val="22"/>
          <w:szCs w:val="22"/>
        </w:rPr>
        <w:t>i</w:t>
      </w:r>
      <w:r w:rsidR="00B328D9" w:rsidRPr="00B328D9">
        <w:rPr>
          <w:rFonts w:ascii="Arial" w:hAnsi="Arial" w:cs="Arial"/>
          <w:bCs/>
          <w:spacing w:val="4"/>
          <w:sz w:val="22"/>
        </w:rPr>
        <w:t xml:space="preserve"> </w:t>
      </w:r>
      <w:r w:rsidR="00B328D9" w:rsidRPr="00C938AD">
        <w:rPr>
          <w:rFonts w:ascii="Arial" w:hAnsi="Arial" w:cs="Arial"/>
          <w:bCs/>
          <w:spacing w:val="4"/>
          <w:sz w:val="22"/>
        </w:rPr>
        <w:t xml:space="preserve">nebo zaslány elektronicky na adresu </w:t>
      </w:r>
      <w:r w:rsidR="00B328D9" w:rsidRPr="00D0500A">
        <w:rPr>
          <w:rFonts w:ascii="Arial" w:hAnsi="Arial" w:cs="Arial"/>
          <w:bCs/>
          <w:spacing w:val="4"/>
          <w:sz w:val="22"/>
        </w:rPr>
        <w:t>faktury@kr-vysocina.cz</w:t>
      </w:r>
      <w:r w:rsidR="00B328D9">
        <w:rPr>
          <w:rFonts w:ascii="Arial" w:hAnsi="Arial" w:cs="Arial"/>
          <w:sz w:val="22"/>
          <w:szCs w:val="22"/>
        </w:rPr>
        <w:t>.</w:t>
      </w:r>
      <w:r w:rsidRPr="005C477F">
        <w:rPr>
          <w:rFonts w:ascii="Arial" w:hAnsi="Arial" w:cs="Arial"/>
          <w:sz w:val="22"/>
          <w:szCs w:val="22"/>
        </w:rPr>
        <w:t xml:space="preserve"> Pro účely vystavení </w:t>
      </w:r>
      <w:r w:rsidR="00F76BDB">
        <w:rPr>
          <w:rFonts w:ascii="Arial" w:hAnsi="Arial" w:cs="Arial"/>
          <w:sz w:val="22"/>
          <w:szCs w:val="22"/>
        </w:rPr>
        <w:t>faktur</w:t>
      </w:r>
      <w:r w:rsidRPr="005C477F">
        <w:rPr>
          <w:rFonts w:ascii="Arial" w:hAnsi="Arial" w:cs="Arial"/>
          <w:sz w:val="22"/>
          <w:szCs w:val="22"/>
        </w:rPr>
        <w:t xml:space="preserve"> se použije označení </w:t>
      </w:r>
      <w:r w:rsidR="00FD0B71">
        <w:rPr>
          <w:rFonts w:ascii="Arial" w:hAnsi="Arial" w:cs="Arial"/>
          <w:sz w:val="22"/>
          <w:szCs w:val="22"/>
        </w:rPr>
        <w:t>příkazce</w:t>
      </w:r>
      <w:r w:rsidRPr="005C477F">
        <w:rPr>
          <w:rFonts w:ascii="Arial" w:hAnsi="Arial" w:cs="Arial"/>
          <w:sz w:val="22"/>
          <w:szCs w:val="22"/>
        </w:rPr>
        <w:t xml:space="preserve">: Kraj Vysočina, Žižkova 1882/57, </w:t>
      </w:r>
      <w:r w:rsidR="002C20FD">
        <w:rPr>
          <w:rFonts w:ascii="Arial" w:hAnsi="Arial" w:cs="Arial"/>
          <w:sz w:val="22"/>
          <w:szCs w:val="22"/>
        </w:rPr>
        <w:t>586 01</w:t>
      </w:r>
      <w:r w:rsidRPr="005C477F">
        <w:rPr>
          <w:rFonts w:ascii="Arial" w:hAnsi="Arial" w:cs="Arial"/>
          <w:sz w:val="22"/>
          <w:szCs w:val="22"/>
        </w:rPr>
        <w:t xml:space="preserve"> Jihlava, IČ</w:t>
      </w:r>
      <w:r w:rsidR="007D52CC">
        <w:rPr>
          <w:rFonts w:ascii="Arial" w:hAnsi="Arial" w:cs="Arial"/>
          <w:sz w:val="22"/>
          <w:szCs w:val="22"/>
        </w:rPr>
        <w:t>O</w:t>
      </w:r>
      <w:r w:rsidRPr="005C477F">
        <w:rPr>
          <w:rFonts w:ascii="Arial" w:hAnsi="Arial" w:cs="Arial"/>
          <w:sz w:val="22"/>
          <w:szCs w:val="22"/>
        </w:rPr>
        <w:t xml:space="preserve"> 708 90 749. </w:t>
      </w:r>
      <w:r w:rsidR="00BF08B6">
        <w:rPr>
          <w:rFonts w:ascii="Arial" w:hAnsi="Arial" w:cs="Arial"/>
          <w:sz w:val="22"/>
          <w:szCs w:val="22"/>
        </w:rPr>
        <w:t>P</w:t>
      </w:r>
      <w:r w:rsidR="00225EFF">
        <w:rPr>
          <w:rFonts w:ascii="Arial" w:hAnsi="Arial" w:cs="Arial"/>
          <w:sz w:val="22"/>
          <w:szCs w:val="22"/>
        </w:rPr>
        <w:t xml:space="preserve">říkazník </w:t>
      </w:r>
      <w:r w:rsidR="00F76BDB">
        <w:rPr>
          <w:rFonts w:ascii="Arial" w:hAnsi="Arial" w:cs="Arial"/>
          <w:sz w:val="22"/>
          <w:szCs w:val="22"/>
        </w:rPr>
        <w:t xml:space="preserve">je </w:t>
      </w:r>
      <w:r w:rsidR="00225EFF" w:rsidRPr="005C477F">
        <w:rPr>
          <w:rFonts w:ascii="Arial" w:hAnsi="Arial" w:cs="Arial"/>
          <w:sz w:val="22"/>
          <w:szCs w:val="22"/>
        </w:rPr>
        <w:t>povinen</w:t>
      </w:r>
      <w:r w:rsidRPr="005C477F">
        <w:rPr>
          <w:rFonts w:ascii="Arial" w:hAnsi="Arial" w:cs="Arial"/>
          <w:sz w:val="22"/>
          <w:szCs w:val="22"/>
        </w:rPr>
        <w:t xml:space="preserve"> uvádět na </w:t>
      </w:r>
      <w:r w:rsidR="00F76BDB">
        <w:rPr>
          <w:rFonts w:ascii="Arial" w:hAnsi="Arial" w:cs="Arial"/>
          <w:sz w:val="22"/>
          <w:szCs w:val="22"/>
        </w:rPr>
        <w:t>faktur</w:t>
      </w:r>
      <w:r w:rsidR="00A0479A">
        <w:rPr>
          <w:rFonts w:ascii="Arial" w:hAnsi="Arial" w:cs="Arial"/>
          <w:sz w:val="22"/>
          <w:szCs w:val="22"/>
        </w:rPr>
        <w:t>ách</w:t>
      </w:r>
      <w:r w:rsidRPr="005C477F">
        <w:rPr>
          <w:rFonts w:ascii="Arial" w:hAnsi="Arial" w:cs="Arial"/>
          <w:sz w:val="22"/>
          <w:szCs w:val="22"/>
        </w:rPr>
        <w:t xml:space="preserve"> doslovný a přesný název akce</w:t>
      </w:r>
      <w:r w:rsidR="003D10EA">
        <w:rPr>
          <w:rFonts w:ascii="Arial" w:hAnsi="Arial" w:cs="Arial"/>
          <w:sz w:val="22"/>
          <w:szCs w:val="22"/>
        </w:rPr>
        <w:t xml:space="preserve"> </w:t>
      </w:r>
      <w:r w:rsidR="00216B95" w:rsidRPr="00542284">
        <w:rPr>
          <w:rFonts w:ascii="Arial" w:hAnsi="Arial" w:cs="Arial"/>
          <w:b/>
          <w:bCs/>
          <w:sz w:val="22"/>
          <w:szCs w:val="22"/>
        </w:rPr>
        <w:t>II/</w:t>
      </w:r>
      <w:r w:rsidR="00EB2752">
        <w:rPr>
          <w:rFonts w:ascii="Arial" w:hAnsi="Arial" w:cs="Arial"/>
          <w:b/>
          <w:bCs/>
          <w:sz w:val="22"/>
          <w:szCs w:val="22"/>
        </w:rPr>
        <w:t>357 Dalečín – Unčín, 1. etapa.</w:t>
      </w:r>
    </w:p>
    <w:p w14:paraId="0AA2EFFA" w14:textId="77777777" w:rsidR="005C477F" w:rsidRPr="005C477F" w:rsidRDefault="005C477F" w:rsidP="00F13154">
      <w:pPr>
        <w:pStyle w:val="Zkladntextodsazen"/>
        <w:spacing w:line="260" w:lineRule="exact"/>
        <w:jc w:val="both"/>
        <w:rPr>
          <w:rFonts w:ascii="Arial" w:hAnsi="Arial" w:cs="Arial"/>
          <w:sz w:val="22"/>
          <w:szCs w:val="22"/>
        </w:rPr>
      </w:pPr>
    </w:p>
    <w:p w14:paraId="27DD119A" w14:textId="77777777"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4D69B4">
        <w:rPr>
          <w:rFonts w:ascii="Arial" w:hAnsi="Arial" w:cs="Arial"/>
          <w:sz w:val="22"/>
          <w:szCs w:val="22"/>
        </w:rPr>
        <w:t>příkazníkem</w:t>
      </w:r>
      <w:r w:rsidR="000B7A5F">
        <w:rPr>
          <w:rFonts w:ascii="Arial" w:hAnsi="Arial" w:cs="Arial"/>
          <w:sz w:val="22"/>
          <w:szCs w:val="22"/>
        </w:rPr>
        <w:t xml:space="preserve"> dle článku </w:t>
      </w:r>
      <w:r w:rsidR="00C2490B">
        <w:rPr>
          <w:rFonts w:ascii="Arial" w:hAnsi="Arial" w:cs="Arial"/>
          <w:sz w:val="22"/>
          <w:szCs w:val="22"/>
        </w:rPr>
        <w:t xml:space="preserve">3. </w:t>
      </w:r>
      <w:r w:rsidRPr="005C477F">
        <w:rPr>
          <w:rFonts w:ascii="Arial" w:hAnsi="Arial" w:cs="Arial"/>
          <w:sz w:val="22"/>
          <w:szCs w:val="22"/>
        </w:rPr>
        <w:t>Každé dílčí plnění uskutečněné podle čl. 3 této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14:paraId="66F91B3B" w14:textId="77777777" w:rsidR="007037EA" w:rsidRPr="005064E5" w:rsidRDefault="007037EA" w:rsidP="005064E5">
      <w:pPr>
        <w:rPr>
          <w:rFonts w:ascii="Arial" w:hAnsi="Arial" w:cs="Arial"/>
          <w:sz w:val="22"/>
          <w:szCs w:val="22"/>
        </w:rPr>
      </w:pPr>
    </w:p>
    <w:p w14:paraId="7D96A1E9" w14:textId="77777777"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do patnácti dnů od posledního dne daného kalendářního měsíce, resp. od ukončení dílčího plnění, </w:t>
      </w:r>
      <w:r w:rsidR="005C477F" w:rsidRPr="00F64413">
        <w:rPr>
          <w:rFonts w:ascii="Arial" w:hAnsi="Arial" w:cs="Arial"/>
          <w:sz w:val="22"/>
          <w:szCs w:val="22"/>
        </w:rPr>
        <w:t>vyhotov</w:t>
      </w:r>
      <w:r w:rsidR="00CB6010">
        <w:rPr>
          <w:rFonts w:ascii="Arial" w:hAnsi="Arial" w:cs="Arial"/>
          <w:sz w:val="22"/>
          <w:szCs w:val="22"/>
        </w:rPr>
        <w:t>í</w:t>
      </w:r>
      <w:r w:rsidR="005C477F" w:rsidRPr="00F64413">
        <w:rPr>
          <w:rFonts w:ascii="Arial" w:hAnsi="Arial" w:cs="Arial"/>
          <w:sz w:val="22"/>
          <w:szCs w:val="22"/>
        </w:rPr>
        <w:t xml:space="preserve">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14:paraId="16CE7509" w14:textId="77777777" w:rsidR="005C477F" w:rsidRPr="005C477F" w:rsidRDefault="005C477F" w:rsidP="00F13154">
      <w:pPr>
        <w:pStyle w:val="Zkladntextodsazen"/>
        <w:spacing w:line="260" w:lineRule="exact"/>
        <w:jc w:val="both"/>
        <w:rPr>
          <w:rFonts w:ascii="Arial" w:hAnsi="Arial" w:cs="Arial"/>
          <w:sz w:val="22"/>
          <w:szCs w:val="22"/>
        </w:rPr>
      </w:pPr>
    </w:p>
    <w:p w14:paraId="096CAAD2" w14:textId="77777777"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14:paraId="28E1F7E2" w14:textId="77777777" w:rsidR="003C7900" w:rsidRPr="003C7900" w:rsidRDefault="003C7900" w:rsidP="003C7900">
      <w:pPr>
        <w:pStyle w:val="Zkladntextodsazen"/>
        <w:spacing w:line="260" w:lineRule="exact"/>
        <w:jc w:val="both"/>
        <w:rPr>
          <w:rFonts w:ascii="Arial" w:hAnsi="Arial" w:cs="Arial"/>
          <w:sz w:val="22"/>
          <w:szCs w:val="22"/>
        </w:rPr>
      </w:pPr>
    </w:p>
    <w:p w14:paraId="7FEF586A" w14:textId="77777777"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14:paraId="1C1FC702" w14:textId="77777777" w:rsidR="005C477F" w:rsidRPr="005C477F" w:rsidRDefault="005C477F" w:rsidP="00F13154">
      <w:pPr>
        <w:pStyle w:val="Zkladntextodsazen"/>
        <w:spacing w:line="260" w:lineRule="exact"/>
        <w:jc w:val="both"/>
        <w:rPr>
          <w:rFonts w:ascii="Arial" w:hAnsi="Arial" w:cs="Arial"/>
          <w:sz w:val="22"/>
          <w:szCs w:val="22"/>
        </w:rPr>
      </w:pPr>
    </w:p>
    <w:p w14:paraId="0A224BCE" w14:textId="77777777"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lastRenderedPageBreak/>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14:paraId="60C2DA87" w14:textId="77777777" w:rsidR="005C477F" w:rsidRPr="005C477F" w:rsidRDefault="005C477F" w:rsidP="00F13154">
      <w:pPr>
        <w:pStyle w:val="Zkladntextodsazen"/>
        <w:spacing w:line="260" w:lineRule="exact"/>
        <w:jc w:val="both"/>
        <w:rPr>
          <w:rFonts w:ascii="Arial" w:hAnsi="Arial" w:cs="Arial"/>
          <w:sz w:val="22"/>
          <w:szCs w:val="22"/>
        </w:rPr>
      </w:pPr>
    </w:p>
    <w:p w14:paraId="2E464BD4" w14:textId="77777777"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F76BDB">
        <w:rPr>
          <w:rFonts w:ascii="Arial" w:hAnsi="Arial" w:cs="Arial"/>
          <w:sz w:val="22"/>
          <w:szCs w:val="22"/>
        </w:rPr>
        <w:t>faktur</w:t>
      </w:r>
      <w:r w:rsidRPr="005C477F">
        <w:rPr>
          <w:rFonts w:ascii="Arial" w:hAnsi="Arial" w:cs="Arial"/>
          <w:sz w:val="22"/>
          <w:szCs w:val="22"/>
        </w:rPr>
        <w:t xml:space="preserve">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F76BDB">
        <w:rPr>
          <w:rFonts w:ascii="Arial" w:hAnsi="Arial" w:cs="Arial"/>
          <w:sz w:val="22"/>
          <w:szCs w:val="22"/>
        </w:rPr>
        <w:t>ou fakturu</w:t>
      </w:r>
      <w:r w:rsidRPr="005C477F">
        <w:rPr>
          <w:rFonts w:ascii="Arial" w:hAnsi="Arial" w:cs="Arial"/>
          <w:sz w:val="22"/>
          <w:szCs w:val="22"/>
        </w:rPr>
        <w:t>.</w:t>
      </w:r>
    </w:p>
    <w:p w14:paraId="59D7D53D" w14:textId="77777777" w:rsidR="005C477F" w:rsidRPr="005C477F" w:rsidRDefault="005C477F" w:rsidP="00F13154">
      <w:pPr>
        <w:pStyle w:val="Zkladntextodsazen"/>
        <w:spacing w:line="260" w:lineRule="exact"/>
        <w:jc w:val="both"/>
        <w:rPr>
          <w:rFonts w:ascii="Arial" w:hAnsi="Arial" w:cs="Arial"/>
          <w:sz w:val="22"/>
          <w:szCs w:val="22"/>
        </w:rPr>
      </w:pPr>
    </w:p>
    <w:p w14:paraId="481C5B1A" w14:textId="77777777"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xml:space="preserve">. </w:t>
      </w:r>
      <w:proofErr w:type="gramStart"/>
      <w:r w:rsidR="00C16647">
        <w:rPr>
          <w:rFonts w:ascii="Arial" w:hAnsi="Arial" w:cs="Arial"/>
          <w:sz w:val="22"/>
          <w:szCs w:val="22"/>
        </w:rPr>
        <w:t>5.1</w:t>
      </w:r>
      <w:r w:rsidRPr="005C477F">
        <w:rPr>
          <w:rFonts w:ascii="Arial" w:hAnsi="Arial" w:cs="Arial"/>
          <w:sz w:val="22"/>
          <w:szCs w:val="22"/>
        </w:rPr>
        <w:t>.</w:t>
      </w:r>
      <w:r w:rsidR="00E56412">
        <w:rPr>
          <w:rFonts w:ascii="Arial" w:hAnsi="Arial" w:cs="Arial"/>
          <w:sz w:val="22"/>
          <w:szCs w:val="22"/>
        </w:rPr>
        <w:t xml:space="preserve"> této</w:t>
      </w:r>
      <w:proofErr w:type="gramEnd"/>
      <w:r w:rsidR="00E56412">
        <w:rPr>
          <w:rFonts w:ascii="Arial" w:hAnsi="Arial" w:cs="Arial"/>
          <w:sz w:val="22"/>
          <w:szCs w:val="22"/>
        </w:rPr>
        <w:t xml:space="preserve"> smlouvy.</w:t>
      </w:r>
    </w:p>
    <w:p w14:paraId="02DFDB67" w14:textId="77777777" w:rsidR="00C750F0" w:rsidRDefault="00C750F0" w:rsidP="005064E5">
      <w:pPr>
        <w:pStyle w:val="Zkladntextodsazen"/>
        <w:spacing w:line="260" w:lineRule="exact"/>
        <w:jc w:val="both"/>
        <w:rPr>
          <w:rFonts w:ascii="Arial" w:hAnsi="Arial"/>
          <w:sz w:val="22"/>
        </w:rPr>
      </w:pPr>
    </w:p>
    <w:p w14:paraId="60F0A18F" w14:textId="77777777" w:rsidR="001B5F98" w:rsidRPr="005A444E" w:rsidRDefault="001B5F98" w:rsidP="005064E5">
      <w:pPr>
        <w:pStyle w:val="Zkladntextodsazen"/>
        <w:spacing w:line="260" w:lineRule="exact"/>
        <w:jc w:val="both"/>
        <w:rPr>
          <w:rFonts w:ascii="Arial" w:hAnsi="Arial"/>
          <w:sz w:val="22"/>
        </w:rPr>
      </w:pPr>
    </w:p>
    <w:p w14:paraId="0A72CC10"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6 – Práva a povinnosti smluvních stran</w:t>
      </w:r>
    </w:p>
    <w:p w14:paraId="710B3583" w14:textId="77777777"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14:paraId="5610C92A" w14:textId="77777777" w:rsidR="00392621" w:rsidRPr="005C477F" w:rsidRDefault="00392621" w:rsidP="00F13154">
      <w:pPr>
        <w:pStyle w:val="Zkladntextodsazen"/>
        <w:spacing w:line="260" w:lineRule="exact"/>
        <w:jc w:val="both"/>
        <w:rPr>
          <w:rFonts w:ascii="Arial" w:hAnsi="Arial" w:cs="Arial"/>
          <w:sz w:val="22"/>
          <w:szCs w:val="22"/>
        </w:rPr>
      </w:pPr>
    </w:p>
    <w:p w14:paraId="5D0243B9" w14:textId="77777777"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14:paraId="3AECE686" w14:textId="77777777" w:rsidR="00165631" w:rsidRPr="005C477F" w:rsidRDefault="00165631" w:rsidP="00165631">
      <w:pPr>
        <w:pStyle w:val="Zkladntextodsazen"/>
        <w:tabs>
          <w:tab w:val="left" w:pos="567"/>
        </w:tabs>
        <w:spacing w:line="260" w:lineRule="exact"/>
        <w:jc w:val="both"/>
        <w:rPr>
          <w:rFonts w:ascii="Arial" w:hAnsi="Arial" w:cs="Arial"/>
          <w:sz w:val="22"/>
          <w:szCs w:val="22"/>
        </w:rPr>
      </w:pPr>
    </w:p>
    <w:p w14:paraId="2D54861C" w14:textId="77777777"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14:paraId="1EA9BB70" w14:textId="77777777" w:rsidR="00392621" w:rsidRPr="005C477F" w:rsidRDefault="00392621" w:rsidP="005A444E">
      <w:pPr>
        <w:pStyle w:val="Zkladntextodsazen"/>
        <w:spacing w:line="260" w:lineRule="exact"/>
        <w:jc w:val="both"/>
        <w:rPr>
          <w:rFonts w:ascii="Arial" w:hAnsi="Arial" w:cs="Arial"/>
          <w:sz w:val="22"/>
          <w:szCs w:val="22"/>
        </w:rPr>
      </w:pPr>
    </w:p>
    <w:p w14:paraId="7088744D" w14:textId="77777777"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14:paraId="3DE2AC27" w14:textId="77777777" w:rsidR="00A97512" w:rsidRPr="005C477F" w:rsidRDefault="00A97512" w:rsidP="00A97512">
      <w:pPr>
        <w:pStyle w:val="Zkladntextodsazen"/>
        <w:tabs>
          <w:tab w:val="left" w:pos="567"/>
        </w:tabs>
        <w:spacing w:line="260" w:lineRule="exact"/>
        <w:jc w:val="both"/>
        <w:rPr>
          <w:rFonts w:ascii="Arial" w:hAnsi="Arial" w:cs="Arial"/>
          <w:sz w:val="22"/>
          <w:szCs w:val="22"/>
        </w:rPr>
      </w:pPr>
    </w:p>
    <w:p w14:paraId="3BF32983" w14:textId="77777777"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14:paraId="7A8C5C28" w14:textId="77777777" w:rsidR="0095760F" w:rsidRPr="005C477F" w:rsidRDefault="0095760F" w:rsidP="00F13154">
      <w:pPr>
        <w:pStyle w:val="Zkladntextodsazen"/>
        <w:tabs>
          <w:tab w:val="left" w:pos="567"/>
        </w:tabs>
        <w:spacing w:line="260" w:lineRule="exact"/>
        <w:jc w:val="both"/>
        <w:rPr>
          <w:rFonts w:ascii="Arial" w:hAnsi="Arial" w:cs="Arial"/>
          <w:sz w:val="22"/>
          <w:szCs w:val="22"/>
        </w:rPr>
      </w:pPr>
    </w:p>
    <w:p w14:paraId="75B85500" w14:textId="77777777" w:rsidR="004F64FB" w:rsidRPr="00841A91"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5C75AB">
        <w:rPr>
          <w:rFonts w:ascii="Arial" w:hAnsi="Arial" w:cs="Arial"/>
          <w:sz w:val="22"/>
          <w:szCs w:val="22"/>
        </w:rPr>
        <w:t xml:space="preserve"> odst. </w:t>
      </w:r>
      <w:r w:rsidRPr="00841A91">
        <w:rPr>
          <w:rFonts w:ascii="Arial" w:hAnsi="Arial" w:cs="Arial"/>
          <w:sz w:val="22"/>
          <w:szCs w:val="22"/>
        </w:rPr>
        <w:t>e) zákona č. 320/2001 Sb., o finanční kontrole</w:t>
      </w:r>
      <w:r w:rsidR="005C75AB">
        <w:rPr>
          <w:rFonts w:ascii="Arial" w:hAnsi="Arial" w:cs="Arial"/>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14:paraId="30F4A03B" w14:textId="63888181" w:rsidR="006D72BB" w:rsidRDefault="006D72BB" w:rsidP="00165631">
      <w:pPr>
        <w:suppressAutoHyphens w:val="0"/>
        <w:spacing w:line="260" w:lineRule="exact"/>
        <w:rPr>
          <w:rFonts w:ascii="Arial" w:hAnsi="Arial"/>
          <w:b/>
          <w:sz w:val="22"/>
        </w:rPr>
      </w:pPr>
    </w:p>
    <w:p w14:paraId="33B3D745" w14:textId="77777777"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14:paraId="155631C2" w14:textId="77777777"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14:paraId="26BFA217" w14:textId="77777777" w:rsidR="00F346AC" w:rsidRPr="005C477F" w:rsidRDefault="00F346AC" w:rsidP="00F13154">
      <w:pPr>
        <w:pStyle w:val="Zkladntextodsazen"/>
        <w:tabs>
          <w:tab w:val="left" w:pos="567"/>
        </w:tabs>
        <w:spacing w:line="260" w:lineRule="exact"/>
        <w:jc w:val="both"/>
        <w:rPr>
          <w:rFonts w:ascii="Arial" w:hAnsi="Arial" w:cs="Arial"/>
          <w:sz w:val="22"/>
          <w:szCs w:val="22"/>
        </w:rPr>
      </w:pPr>
    </w:p>
    <w:p w14:paraId="20BA1231" w14:textId="77777777"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14:paraId="1D58A05E" w14:textId="77777777" w:rsidR="00841A91" w:rsidRDefault="00841A91" w:rsidP="00165631">
      <w:pPr>
        <w:spacing w:line="260" w:lineRule="exact"/>
        <w:rPr>
          <w:rFonts w:ascii="Arial" w:hAnsi="Arial" w:cs="Arial"/>
          <w:b/>
          <w:sz w:val="22"/>
          <w:szCs w:val="22"/>
        </w:rPr>
      </w:pPr>
    </w:p>
    <w:p w14:paraId="6C0D0352" w14:textId="77777777" w:rsidR="006D72BB" w:rsidRPr="00165631" w:rsidRDefault="006D72BB" w:rsidP="00165631">
      <w:pPr>
        <w:spacing w:line="260" w:lineRule="exact"/>
        <w:rPr>
          <w:rFonts w:ascii="Arial" w:hAnsi="Arial" w:cs="Arial"/>
          <w:b/>
          <w:sz w:val="22"/>
          <w:szCs w:val="22"/>
        </w:rPr>
      </w:pPr>
    </w:p>
    <w:p w14:paraId="4A456470" w14:textId="77777777"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14:paraId="632AFC12" w14:textId="77777777"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14:paraId="03152126" w14:textId="77777777" w:rsidR="009B17E5" w:rsidRPr="009B17E5" w:rsidRDefault="009B17E5" w:rsidP="009B17E5">
      <w:pPr>
        <w:pStyle w:val="Zkladntextodsazen"/>
        <w:spacing w:line="260" w:lineRule="exact"/>
        <w:jc w:val="both"/>
        <w:rPr>
          <w:rFonts w:ascii="Arial" w:hAnsi="Arial" w:cs="Arial"/>
          <w:sz w:val="22"/>
          <w:szCs w:val="22"/>
        </w:rPr>
      </w:pPr>
    </w:p>
    <w:p w14:paraId="5CA563C7" w14:textId="77777777"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001B5F98">
        <w:rPr>
          <w:rFonts w:ascii="Arial" w:hAnsi="Arial" w:cs="Arial"/>
          <w:sz w:val="22"/>
          <w:szCs w:val="22"/>
        </w:rPr>
        <w:t xml:space="preserve"> a s</w:t>
      </w:r>
      <w:r w:rsidRPr="005C477F">
        <w:rPr>
          <w:rFonts w:ascii="Arial" w:hAnsi="Arial" w:cs="Arial"/>
          <w:sz w:val="22"/>
          <w:szCs w:val="22"/>
        </w:rPr>
        <w:t>jednání nápravy vedoucí k odstranění vady.</w:t>
      </w:r>
    </w:p>
    <w:p w14:paraId="4FF1B33E" w14:textId="77777777" w:rsidR="00F346AC" w:rsidRPr="005C477F" w:rsidRDefault="00F346AC" w:rsidP="00F13154">
      <w:pPr>
        <w:pStyle w:val="Zkladntextodsazen"/>
        <w:spacing w:line="260" w:lineRule="exact"/>
        <w:jc w:val="both"/>
        <w:rPr>
          <w:rFonts w:ascii="Arial" w:hAnsi="Arial" w:cs="Arial"/>
          <w:sz w:val="22"/>
        </w:rPr>
      </w:pPr>
    </w:p>
    <w:p w14:paraId="06763C3A" w14:textId="77777777"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14:paraId="00F1235D" w14:textId="77777777" w:rsidR="0000132A" w:rsidRPr="005064E5" w:rsidRDefault="0000132A" w:rsidP="005064E5">
      <w:pPr>
        <w:spacing w:line="260" w:lineRule="exact"/>
        <w:rPr>
          <w:rFonts w:ascii="Arial" w:hAnsi="Arial" w:cs="Arial"/>
          <w:sz w:val="22"/>
          <w:szCs w:val="22"/>
        </w:rPr>
      </w:pPr>
    </w:p>
    <w:p w14:paraId="3DE6534B" w14:textId="77777777"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lastRenderedPageBreak/>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48163A0A" w14:textId="77777777" w:rsidR="00841A91" w:rsidRDefault="00841A91" w:rsidP="00165631">
      <w:pPr>
        <w:spacing w:line="260" w:lineRule="exact"/>
        <w:rPr>
          <w:rFonts w:ascii="Arial" w:hAnsi="Arial" w:cs="Arial"/>
          <w:b/>
          <w:sz w:val="22"/>
          <w:szCs w:val="22"/>
        </w:rPr>
      </w:pPr>
    </w:p>
    <w:p w14:paraId="17BD761D" w14:textId="77777777" w:rsidR="006D72BB" w:rsidRPr="00165631" w:rsidRDefault="006D72BB" w:rsidP="00165631">
      <w:pPr>
        <w:spacing w:line="260" w:lineRule="exact"/>
        <w:rPr>
          <w:rFonts w:ascii="Arial" w:hAnsi="Arial" w:cs="Arial"/>
          <w:b/>
          <w:sz w:val="22"/>
          <w:szCs w:val="22"/>
        </w:rPr>
      </w:pPr>
    </w:p>
    <w:p w14:paraId="5A690043" w14:textId="77777777"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14:paraId="093C005B" w14:textId="77777777"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14:paraId="5DE659C1" w14:textId="77777777" w:rsidR="00F346AC" w:rsidRPr="00AF303B" w:rsidRDefault="008A23A6" w:rsidP="00F13154">
      <w:pPr>
        <w:pStyle w:val="Zkladntextodsazen"/>
        <w:numPr>
          <w:ilvl w:val="1"/>
          <w:numId w:val="31"/>
        </w:numPr>
        <w:tabs>
          <w:tab w:val="left" w:pos="567"/>
        </w:tabs>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42284">
        <w:rPr>
          <w:rFonts w:ascii="Arial" w:hAnsi="Arial" w:cs="Arial"/>
          <w:sz w:val="22"/>
          <w:szCs w:val="22"/>
        </w:rPr>
        <w:t xml:space="preserve">min. </w:t>
      </w:r>
      <w:smartTag w:uri="urn:schemas-microsoft-com:office:smarttags" w:element="metricconverter">
        <w:smartTagPr>
          <w:attr w:name="ProductID" w:val="2 mil"/>
        </w:smartTagPr>
        <w:r w:rsidR="00F346AC" w:rsidRPr="00542284">
          <w:rPr>
            <w:rFonts w:ascii="Arial" w:hAnsi="Arial" w:cs="Arial"/>
            <w:sz w:val="22"/>
            <w:szCs w:val="22"/>
          </w:rPr>
          <w:t>2 mil</w:t>
        </w:r>
      </w:smartTag>
      <w:r w:rsidR="00F346AC" w:rsidRPr="00542284">
        <w:rPr>
          <w:rFonts w:ascii="Arial" w:hAnsi="Arial" w:cs="Arial"/>
          <w:sz w:val="22"/>
          <w:szCs w:val="22"/>
        </w:rPr>
        <w:t>. Kč</w:t>
      </w:r>
      <w:r w:rsidR="006473B3" w:rsidRPr="005C477F">
        <w:rPr>
          <w:rFonts w:ascii="Arial" w:hAnsi="Arial" w:cs="Arial"/>
          <w:sz w:val="22"/>
          <w:szCs w:val="22"/>
        </w:rPr>
        <w:t>.</w:t>
      </w:r>
    </w:p>
    <w:p w14:paraId="690E31E1" w14:textId="77777777"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14:paraId="609C6CBD" w14:textId="77777777" w:rsidR="00EF32E3" w:rsidRDefault="00EF32E3" w:rsidP="00165631">
      <w:pPr>
        <w:spacing w:line="260" w:lineRule="exact"/>
        <w:jc w:val="center"/>
        <w:rPr>
          <w:rFonts w:ascii="Arial" w:hAnsi="Arial" w:cs="Arial"/>
          <w:b/>
          <w:sz w:val="22"/>
          <w:szCs w:val="22"/>
        </w:rPr>
      </w:pPr>
    </w:p>
    <w:p w14:paraId="6C046CFE" w14:textId="77777777"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14:paraId="00D6406B" w14:textId="77777777"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14:paraId="3671EAF7" w14:textId="77777777" w:rsidR="006A2289" w:rsidRPr="005C477F" w:rsidRDefault="006A2289" w:rsidP="006A2289">
      <w:pPr>
        <w:pStyle w:val="Zkladntextodsazen"/>
        <w:tabs>
          <w:tab w:val="left" w:pos="567"/>
        </w:tabs>
        <w:spacing w:line="260" w:lineRule="exact"/>
        <w:jc w:val="both"/>
        <w:rPr>
          <w:rFonts w:ascii="Arial" w:hAnsi="Arial" w:cs="Arial"/>
          <w:sz w:val="22"/>
          <w:szCs w:val="22"/>
        </w:rPr>
      </w:pPr>
    </w:p>
    <w:p w14:paraId="4B4FD202" w14:textId="77777777"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14:paraId="50387895" w14:textId="77777777" w:rsidR="00343D1F" w:rsidRPr="005C477F" w:rsidRDefault="00343D1F" w:rsidP="00F13154">
      <w:pPr>
        <w:pStyle w:val="Zkladntextodsazen"/>
        <w:tabs>
          <w:tab w:val="left" w:pos="567"/>
        </w:tabs>
        <w:spacing w:line="260" w:lineRule="exact"/>
        <w:jc w:val="both"/>
      </w:pPr>
    </w:p>
    <w:p w14:paraId="2176CE83" w14:textId="77777777"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14:paraId="65DD3E05" w14:textId="77777777" w:rsidR="00343D1F" w:rsidRPr="005C477F" w:rsidRDefault="00343D1F" w:rsidP="00F13154">
      <w:pPr>
        <w:pStyle w:val="Zkladntextodsazen"/>
        <w:tabs>
          <w:tab w:val="left" w:pos="567"/>
        </w:tabs>
        <w:spacing w:line="260" w:lineRule="exact"/>
        <w:jc w:val="both"/>
        <w:rPr>
          <w:rFonts w:ascii="Arial" w:hAnsi="Arial" w:cs="Arial"/>
          <w:sz w:val="22"/>
          <w:szCs w:val="22"/>
        </w:rPr>
      </w:pPr>
    </w:p>
    <w:p w14:paraId="73A13C20" w14:textId="77777777"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14:paraId="0B8C9090" w14:textId="77777777" w:rsidR="006F040D" w:rsidRPr="005C477F" w:rsidRDefault="006F040D" w:rsidP="00F13154">
      <w:pPr>
        <w:pStyle w:val="Zkladntextodsazen"/>
        <w:tabs>
          <w:tab w:val="left" w:pos="567"/>
        </w:tabs>
        <w:spacing w:line="260" w:lineRule="exact"/>
        <w:jc w:val="both"/>
        <w:rPr>
          <w:rFonts w:ascii="Arial" w:hAnsi="Arial" w:cs="Arial"/>
          <w:sz w:val="22"/>
          <w:szCs w:val="22"/>
        </w:rPr>
      </w:pPr>
    </w:p>
    <w:p w14:paraId="2A929E62" w14:textId="77777777"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E65FBD">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14:paraId="55D2E6AC" w14:textId="77777777" w:rsidR="005E599F" w:rsidRPr="005064E5" w:rsidRDefault="005E599F" w:rsidP="005064E5">
      <w:pPr>
        <w:rPr>
          <w:rFonts w:ascii="Arial" w:hAnsi="Arial" w:cs="Arial"/>
          <w:sz w:val="22"/>
          <w:szCs w:val="22"/>
        </w:rPr>
      </w:pPr>
    </w:p>
    <w:p w14:paraId="16E842DB" w14:textId="77777777"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14:paraId="67599463" w14:textId="77777777" w:rsidR="005E599F" w:rsidRPr="005064E5" w:rsidRDefault="005E599F" w:rsidP="005064E5">
      <w:pPr>
        <w:rPr>
          <w:rFonts w:ascii="Arial" w:hAnsi="Arial" w:cs="Arial"/>
          <w:sz w:val="22"/>
          <w:szCs w:val="22"/>
        </w:rPr>
      </w:pPr>
    </w:p>
    <w:p w14:paraId="729E8915" w14:textId="77777777" w:rsidR="00A06DA0" w:rsidRPr="005C1B65" w:rsidRDefault="00A06DA0" w:rsidP="0061361E">
      <w:pPr>
        <w:pStyle w:val="Zkladntextodsazen"/>
        <w:numPr>
          <w:ilvl w:val="1"/>
          <w:numId w:val="6"/>
        </w:numPr>
        <w:ind w:firstLine="0"/>
        <w:jc w:val="both"/>
        <w:rPr>
          <w:rFonts w:ascii="Arial" w:hAnsi="Arial" w:cs="Arial"/>
          <w:sz w:val="22"/>
          <w:szCs w:val="22"/>
        </w:rPr>
      </w:pPr>
      <w:r w:rsidRPr="005C1B65">
        <w:rPr>
          <w:rFonts w:ascii="Arial" w:hAnsi="Arial" w:cs="Arial"/>
          <w:sz w:val="22"/>
          <w:szCs w:val="22"/>
        </w:rPr>
        <w:t xml:space="preserve">Tato smlouva nabývá platnosti dnem podpisu </w:t>
      </w:r>
      <w:r w:rsidR="00D33DB2" w:rsidRPr="00D33DB2">
        <w:rPr>
          <w:rFonts w:ascii="Arial" w:hAnsi="Arial" w:cs="Arial"/>
          <w:sz w:val="22"/>
          <w:szCs w:val="22"/>
        </w:rPr>
        <w:t xml:space="preserve">oprávněných osob obou smluvních stran </w:t>
      </w:r>
      <w:r w:rsidRPr="005C1B65">
        <w:rPr>
          <w:rFonts w:ascii="Arial" w:hAnsi="Arial" w:cs="Arial"/>
          <w:sz w:val="22"/>
          <w:szCs w:val="22"/>
        </w:rPr>
        <w:t>a účinnosti dnem uveřejnění v informačním systému veřejné správy - Registru smluv.</w:t>
      </w:r>
    </w:p>
    <w:p w14:paraId="46FDD2C7" w14:textId="77777777" w:rsidR="00A06DA0" w:rsidRPr="005064E5" w:rsidRDefault="00A06DA0" w:rsidP="005064E5">
      <w:pPr>
        <w:rPr>
          <w:rFonts w:ascii="Arial" w:hAnsi="Arial" w:cs="Arial"/>
          <w:sz w:val="22"/>
          <w:szCs w:val="22"/>
        </w:rPr>
      </w:pPr>
    </w:p>
    <w:p w14:paraId="128C08B8" w14:textId="77777777"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14:paraId="213727F4" w14:textId="77777777" w:rsidR="00A06DA0" w:rsidRPr="005064E5" w:rsidRDefault="00A06DA0" w:rsidP="005064E5">
      <w:pPr>
        <w:rPr>
          <w:rFonts w:ascii="Arial" w:hAnsi="Arial" w:cs="Arial"/>
          <w:sz w:val="22"/>
          <w:szCs w:val="22"/>
        </w:rPr>
      </w:pPr>
    </w:p>
    <w:p w14:paraId="5C047C74" w14:textId="77777777"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w:t>
      </w:r>
      <w:r w:rsidR="00C6600E">
        <w:rPr>
          <w:rFonts w:ascii="Arial" w:hAnsi="Arial" w:cs="Arial"/>
          <w:sz w:val="22"/>
          <w:szCs w:val="22"/>
        </w:rPr>
        <w:t xml:space="preserve">ve znění pozdějších předpisů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14:paraId="33274C8D" w14:textId="77777777" w:rsidR="00392621" w:rsidRPr="005C477F" w:rsidRDefault="00392621" w:rsidP="00F13154">
      <w:pPr>
        <w:pStyle w:val="Zkladntextodsazen"/>
        <w:spacing w:line="260" w:lineRule="exact"/>
        <w:jc w:val="both"/>
        <w:rPr>
          <w:rFonts w:ascii="Arial" w:hAnsi="Arial" w:cs="Arial"/>
          <w:sz w:val="22"/>
          <w:szCs w:val="22"/>
        </w:rPr>
      </w:pPr>
    </w:p>
    <w:p w14:paraId="05B091F8" w14:textId="77777777"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14:paraId="61DC9B47"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673DD7DF" w14:textId="77777777" w:rsidR="00F85BE8" w:rsidRDefault="00F85BE8"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F85BE8">
        <w:rPr>
          <w:rFonts w:ascii="Arial" w:hAnsi="Arial" w:cs="Arial"/>
          <w:sz w:val="22"/>
          <w:szCs w:val="22"/>
        </w:rPr>
        <w:t>Příkazník je povinen uchovávat veškerou dokumentaci související s realizací projektu vč. účetních</w:t>
      </w:r>
      <w:r w:rsidRPr="005C1B65">
        <w:rPr>
          <w:rFonts w:ascii="Arial" w:hAnsi="Arial" w:cs="Arial"/>
          <w:sz w:val="22"/>
          <w:szCs w:val="22"/>
        </w:rPr>
        <w:t xml:space="preserve"> dokladů minimálně do konce roku 20</w:t>
      </w:r>
      <w:r w:rsidR="000F5B5B">
        <w:rPr>
          <w:rFonts w:ascii="Arial" w:hAnsi="Arial" w:cs="Arial"/>
          <w:sz w:val="22"/>
          <w:szCs w:val="22"/>
        </w:rPr>
        <w:t>35</w:t>
      </w:r>
      <w:r w:rsidRPr="005C1B65">
        <w:rPr>
          <w:rFonts w:ascii="Arial" w:hAnsi="Arial" w:cs="Arial"/>
          <w:sz w:val="22"/>
          <w:szCs w:val="22"/>
        </w:rPr>
        <w:t>.</w:t>
      </w:r>
    </w:p>
    <w:p w14:paraId="4A8F6120"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798DDDAA" w14:textId="77777777" w:rsidR="0081335A" w:rsidRDefault="00D27458" w:rsidP="00FC46E8">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Pr="00F85BE8">
        <w:rPr>
          <w:rFonts w:ascii="Arial" w:hAnsi="Arial" w:cs="Arial"/>
          <w:sz w:val="22"/>
          <w:szCs w:val="22"/>
        </w:rPr>
        <w:t xml:space="preserve"> je povinen minimálně do konce roku 20</w:t>
      </w:r>
      <w:r w:rsidR="000F5B5B">
        <w:rPr>
          <w:rFonts w:ascii="Arial" w:hAnsi="Arial" w:cs="Arial"/>
          <w:sz w:val="22"/>
          <w:szCs w:val="22"/>
        </w:rPr>
        <w:t>35</w:t>
      </w:r>
      <w:r w:rsidRPr="00F85BE8">
        <w:rPr>
          <w:rFonts w:ascii="Arial" w:hAnsi="Arial" w:cs="Arial"/>
          <w:sz w:val="22"/>
          <w:szCs w:val="22"/>
        </w:rPr>
        <w:t xml:space="preserve"> poskytovat požadované informace</w:t>
      </w:r>
      <w:r>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F85BE8">
        <w:rPr>
          <w:rFonts w:ascii="Arial" w:hAnsi="Arial" w:cs="Arial"/>
          <w:sz w:val="22"/>
          <w:szCs w:val="22"/>
        </w:rPr>
        <w:t>vytvořit výše uvedeným osobám podmínky k provedení kontroly vztahující se k realizaci projektu</w:t>
      </w:r>
      <w:r>
        <w:rPr>
          <w:rFonts w:ascii="Arial" w:hAnsi="Arial" w:cs="Arial"/>
          <w:sz w:val="22"/>
          <w:szCs w:val="22"/>
        </w:rPr>
        <w:t xml:space="preserve"> a poskytnout jim při provádění kontroly součinnost.</w:t>
      </w:r>
      <w:r w:rsidR="00FC46E8">
        <w:rPr>
          <w:rFonts w:ascii="Arial" w:hAnsi="Arial" w:cs="Arial"/>
          <w:sz w:val="22"/>
          <w:szCs w:val="22"/>
        </w:rPr>
        <w:t xml:space="preserve"> </w:t>
      </w:r>
      <w:r w:rsidR="00FC46E8" w:rsidRPr="00FC46E8">
        <w:rPr>
          <w:rFonts w:ascii="Arial" w:hAnsi="Arial" w:cs="Arial"/>
          <w:sz w:val="22"/>
          <w:szCs w:val="22"/>
        </w:rPr>
        <w:t xml:space="preserve">V případě zajištění financování z prostředků SFDI </w:t>
      </w:r>
      <w:r w:rsidR="00FC46E8">
        <w:rPr>
          <w:rFonts w:ascii="Arial" w:hAnsi="Arial" w:cs="Arial"/>
          <w:sz w:val="22"/>
          <w:szCs w:val="22"/>
        </w:rPr>
        <w:t>příkazník</w:t>
      </w:r>
      <w:r w:rsidR="00FC46E8" w:rsidRPr="00FC46E8">
        <w:rPr>
          <w:rFonts w:ascii="Arial" w:hAnsi="Arial" w:cs="Arial"/>
          <w:sz w:val="22"/>
          <w:szCs w:val="22"/>
        </w:rPr>
        <w:t xml:space="preserve"> výslovně souhlasí s oprávněním SFDI na výkon práva kontroly u zhotovitele této stavby ve vztahu k poskytnutým finančním prostředkům.</w:t>
      </w:r>
    </w:p>
    <w:p w14:paraId="527DC92E"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3E9BBE75" w14:textId="77777777"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po předchozí domluvě, umožnit konání exkurze studentům ze škol s obory pojící se s předmětem veřejné zakázky, pokud to povaha předmětu veřejné zakázky a příslušné právní předpisy umožňují.</w:t>
      </w:r>
    </w:p>
    <w:p w14:paraId="77E652B0" w14:textId="77777777" w:rsidR="00996CF5" w:rsidRPr="00996CF5" w:rsidRDefault="00996CF5" w:rsidP="00996CF5">
      <w:pPr>
        <w:pStyle w:val="Zkladntextodsazen"/>
        <w:tabs>
          <w:tab w:val="left" w:pos="567"/>
        </w:tabs>
        <w:spacing w:line="260" w:lineRule="exact"/>
        <w:jc w:val="both"/>
        <w:rPr>
          <w:rFonts w:ascii="Arial" w:hAnsi="Arial" w:cs="Arial"/>
          <w:sz w:val="22"/>
          <w:szCs w:val="22"/>
        </w:rPr>
      </w:pPr>
    </w:p>
    <w:p w14:paraId="59FF0F04" w14:textId="77777777"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Pr>
          <w:rFonts w:ascii="Arial" w:hAnsi="Arial" w:cs="Arial"/>
          <w:sz w:val="22"/>
          <w:szCs w:val="22"/>
        </w:rPr>
        <w:t xml:space="preserve">příkazníkem </w:t>
      </w:r>
      <w:r w:rsidR="00996CF5" w:rsidRPr="00996CF5">
        <w:rPr>
          <w:rFonts w:ascii="Arial" w:hAnsi="Arial" w:cs="Arial"/>
          <w:sz w:val="22"/>
          <w:szCs w:val="22"/>
        </w:rPr>
        <w:t>či jeho poddodavateli.</w:t>
      </w:r>
    </w:p>
    <w:p w14:paraId="28EFE7A5" w14:textId="77777777" w:rsidR="00996CF5" w:rsidRPr="00996CF5" w:rsidRDefault="00996CF5" w:rsidP="00996CF5">
      <w:pPr>
        <w:pStyle w:val="Zkladntextodsazen"/>
        <w:tabs>
          <w:tab w:val="left" w:pos="567"/>
        </w:tabs>
        <w:spacing w:line="260" w:lineRule="exact"/>
        <w:jc w:val="both"/>
        <w:rPr>
          <w:rFonts w:ascii="Arial" w:hAnsi="Arial" w:cs="Arial"/>
          <w:sz w:val="22"/>
          <w:szCs w:val="22"/>
        </w:rPr>
      </w:pPr>
    </w:p>
    <w:p w14:paraId="16965A98" w14:textId="77777777" w:rsid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211E2ECB" w14:textId="77777777" w:rsidR="003071B2" w:rsidRDefault="003071B2" w:rsidP="003071B2">
      <w:pPr>
        <w:pStyle w:val="Odstavecseseznamem"/>
        <w:rPr>
          <w:rFonts w:ascii="Arial" w:hAnsi="Arial" w:cs="Arial"/>
          <w:sz w:val="22"/>
          <w:szCs w:val="22"/>
        </w:rPr>
      </w:pPr>
    </w:p>
    <w:p w14:paraId="1DF5F6B8" w14:textId="46F22691" w:rsidR="003071B2" w:rsidRPr="003071B2" w:rsidRDefault="003071B2" w:rsidP="003071B2">
      <w:pPr>
        <w:pStyle w:val="Zkladntextodsazen"/>
        <w:numPr>
          <w:ilvl w:val="1"/>
          <w:numId w:val="6"/>
        </w:numPr>
        <w:tabs>
          <w:tab w:val="left" w:pos="567"/>
        </w:tabs>
        <w:spacing w:line="260" w:lineRule="exact"/>
        <w:ind w:firstLine="0"/>
        <w:jc w:val="both"/>
        <w:rPr>
          <w:rFonts w:ascii="Arial" w:hAnsi="Arial" w:cs="Arial"/>
          <w:sz w:val="22"/>
          <w:szCs w:val="22"/>
        </w:rPr>
      </w:pPr>
      <w:r w:rsidRPr="003071B2">
        <w:rPr>
          <w:rFonts w:ascii="Arial" w:hAnsi="Arial" w:cs="Arial"/>
          <w:sz w:val="22"/>
          <w:szCs w:val="22"/>
        </w:rPr>
        <w:t xml:space="preserve">Příkazník se zavazuje, v rámci plnění této smlouvy, nevyužívat </w:t>
      </w:r>
      <w:r w:rsidR="00AF6DD5" w:rsidRPr="00AF6DD5">
        <w:rPr>
          <w:rFonts w:ascii="Arial" w:hAnsi="Arial" w:cs="Arial"/>
          <w:sz w:val="22"/>
          <w:szCs w:val="22"/>
        </w:rPr>
        <w:t>v rozsahu vyšším než 10 % ceny</w:t>
      </w:r>
      <w:r w:rsidR="00AF6DD5">
        <w:rPr>
          <w:rFonts w:ascii="Arial" w:hAnsi="Arial" w:cs="Arial"/>
          <w:sz w:val="22"/>
          <w:szCs w:val="22"/>
        </w:rPr>
        <w:t xml:space="preserve"> </w:t>
      </w:r>
      <w:r w:rsidRPr="003071B2">
        <w:rPr>
          <w:rFonts w:ascii="Arial" w:hAnsi="Arial" w:cs="Arial"/>
          <w:sz w:val="22"/>
          <w:szCs w:val="22"/>
        </w:rPr>
        <w:t>poddodavatele, který je:</w:t>
      </w:r>
    </w:p>
    <w:p w14:paraId="0006A393" w14:textId="77777777"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14:paraId="19BDF0C2" w14:textId="77777777"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14:paraId="26C9F85A" w14:textId="77777777" w:rsidR="003071B2"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14:paraId="2D496CD5" w14:textId="77777777" w:rsidR="003071B2" w:rsidRDefault="003071B2" w:rsidP="003071B2">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14:paraId="74E0EA5D" w14:textId="69411D5E" w:rsidR="00294155" w:rsidRDefault="00294155" w:rsidP="003071B2">
      <w:pPr>
        <w:pStyle w:val="Zkladntextodsazen"/>
        <w:suppressAutoHyphens w:val="0"/>
        <w:jc w:val="both"/>
        <w:rPr>
          <w:rFonts w:ascii="Arial" w:hAnsi="Arial"/>
          <w:sz w:val="22"/>
          <w:szCs w:val="24"/>
          <w:lang w:eastAsia="cs-CZ"/>
        </w:rPr>
      </w:pPr>
    </w:p>
    <w:p w14:paraId="02109949" w14:textId="77777777" w:rsidR="009F13BD" w:rsidRDefault="009F13BD" w:rsidP="003071B2">
      <w:pPr>
        <w:pStyle w:val="Zkladntextodsazen"/>
        <w:suppressAutoHyphens w:val="0"/>
        <w:jc w:val="both"/>
        <w:rPr>
          <w:rFonts w:ascii="Arial" w:hAnsi="Arial"/>
          <w:sz w:val="22"/>
          <w:szCs w:val="24"/>
          <w:lang w:eastAsia="cs-CZ"/>
        </w:rPr>
      </w:pPr>
      <w:bookmarkStart w:id="0" w:name="_GoBack"/>
      <w:bookmarkEnd w:id="0"/>
    </w:p>
    <w:p w14:paraId="738BDA75" w14:textId="77777777" w:rsidR="00294155" w:rsidRPr="00294155" w:rsidRDefault="00294155" w:rsidP="00294155">
      <w:pPr>
        <w:pStyle w:val="Zkladntextodsazen"/>
        <w:numPr>
          <w:ilvl w:val="1"/>
          <w:numId w:val="6"/>
        </w:numPr>
        <w:tabs>
          <w:tab w:val="left" w:pos="567"/>
        </w:tabs>
        <w:spacing w:line="260" w:lineRule="exact"/>
        <w:ind w:firstLine="0"/>
        <w:jc w:val="both"/>
        <w:rPr>
          <w:rFonts w:ascii="Arial" w:hAnsi="Arial" w:cs="Arial"/>
          <w:sz w:val="22"/>
          <w:szCs w:val="22"/>
        </w:rPr>
      </w:pPr>
      <w:r w:rsidRPr="00294155">
        <w:rPr>
          <w:rFonts w:ascii="Arial" w:hAnsi="Arial" w:cs="Arial"/>
          <w:sz w:val="22"/>
          <w:szCs w:val="22"/>
        </w:rPr>
        <w:t>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5748B144" w14:textId="7963B77C" w:rsidR="00294155" w:rsidRDefault="00294155" w:rsidP="003071B2">
      <w:pPr>
        <w:pStyle w:val="Zkladntextodsazen"/>
        <w:suppressAutoHyphens w:val="0"/>
        <w:jc w:val="both"/>
        <w:rPr>
          <w:rFonts w:ascii="Arial" w:hAnsi="Arial"/>
          <w:sz w:val="22"/>
          <w:szCs w:val="24"/>
          <w:lang w:eastAsia="cs-CZ"/>
        </w:rPr>
      </w:pPr>
    </w:p>
    <w:p w14:paraId="01830F5B" w14:textId="77777777" w:rsidR="009F13BD" w:rsidRPr="009A50B9" w:rsidRDefault="009F13BD" w:rsidP="003071B2">
      <w:pPr>
        <w:pStyle w:val="Zkladntextodsazen"/>
        <w:suppressAutoHyphens w:val="0"/>
        <w:jc w:val="both"/>
        <w:rPr>
          <w:rFonts w:ascii="Arial" w:hAnsi="Arial"/>
          <w:sz w:val="22"/>
          <w:szCs w:val="24"/>
          <w:lang w:eastAsia="cs-CZ"/>
        </w:rPr>
      </w:pPr>
    </w:p>
    <w:p w14:paraId="1AC553CC" w14:textId="77777777" w:rsidR="00501065" w:rsidRDefault="00FD046F" w:rsidP="00FD046F">
      <w:pPr>
        <w:pStyle w:val="Zkladntextodsazen"/>
        <w:numPr>
          <w:ilvl w:val="1"/>
          <w:numId w:val="6"/>
        </w:numPr>
        <w:tabs>
          <w:tab w:val="left" w:pos="567"/>
        </w:tabs>
        <w:spacing w:line="260" w:lineRule="exact"/>
        <w:ind w:firstLine="0"/>
        <w:jc w:val="both"/>
        <w:rPr>
          <w:rFonts w:ascii="Arial" w:hAnsi="Arial" w:cs="Arial"/>
          <w:sz w:val="22"/>
          <w:szCs w:val="22"/>
        </w:rPr>
      </w:pPr>
      <w:r w:rsidRPr="00FD046F">
        <w:rPr>
          <w:rFonts w:ascii="Arial" w:hAnsi="Arial" w:cs="Arial"/>
          <w:sz w:val="22"/>
          <w:szCs w:val="22"/>
        </w:rPr>
        <w:lastRenderedPageBreak/>
        <w:t>Tato smlouva je uzavřena elektronicky a opatřena elektronickými podpisy zástupců smluvních stran, v souladu se zákonem č. 297/2016 Sb. o službách vytvářejících důvěru pro elektronické transakce, ve znění pozdějších předpisů</w:t>
      </w:r>
      <w:r>
        <w:rPr>
          <w:rFonts w:ascii="Arial" w:hAnsi="Arial" w:cs="Arial"/>
          <w:sz w:val="22"/>
          <w:szCs w:val="22"/>
        </w:rPr>
        <w:t>.</w:t>
      </w:r>
    </w:p>
    <w:p w14:paraId="1F2C87A3" w14:textId="77777777" w:rsidR="005271B6" w:rsidRDefault="005271B6" w:rsidP="005271B6"/>
    <w:p w14:paraId="0A5C397B" w14:textId="77777777"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14:paraId="5562FD19" w14:textId="367A1AA3" w:rsidR="0083590F" w:rsidRDefault="0083590F" w:rsidP="00F13154">
      <w:pPr>
        <w:pStyle w:val="Zkladntextodsazen"/>
        <w:spacing w:line="260" w:lineRule="exact"/>
        <w:jc w:val="both"/>
        <w:rPr>
          <w:rFonts w:ascii="Arial" w:hAnsi="Arial" w:cs="Arial"/>
          <w:b/>
          <w:sz w:val="22"/>
          <w:szCs w:val="22"/>
        </w:rPr>
      </w:pPr>
    </w:p>
    <w:p w14:paraId="51947AA7" w14:textId="77777777" w:rsidR="0083590F" w:rsidRDefault="0083590F" w:rsidP="005A444E">
      <w:pPr>
        <w:pStyle w:val="Zkladntextodsazen"/>
        <w:tabs>
          <w:tab w:val="left" w:pos="5670"/>
        </w:tabs>
        <w:spacing w:line="260" w:lineRule="exact"/>
        <w:jc w:val="both"/>
        <w:rPr>
          <w:rFonts w:ascii="Arial" w:hAnsi="Arial" w:cs="Arial"/>
          <w:b/>
          <w:sz w:val="22"/>
          <w:szCs w:val="22"/>
        </w:rPr>
      </w:pPr>
    </w:p>
    <w:p w14:paraId="483238F3" w14:textId="77777777" w:rsidR="006D72BB" w:rsidRDefault="006D72BB" w:rsidP="00F13154">
      <w:pPr>
        <w:pStyle w:val="Zkladntextodsazen"/>
        <w:tabs>
          <w:tab w:val="left" w:pos="5670"/>
        </w:tabs>
        <w:spacing w:line="260" w:lineRule="exact"/>
        <w:jc w:val="both"/>
        <w:rPr>
          <w:rFonts w:ascii="Arial" w:hAnsi="Arial" w:cs="Arial"/>
          <w:b/>
          <w:sz w:val="22"/>
          <w:szCs w:val="22"/>
        </w:rPr>
      </w:pPr>
    </w:p>
    <w:p w14:paraId="49BFABC7" w14:textId="77777777" w:rsidR="006D72BB" w:rsidRDefault="006D72BB" w:rsidP="00F13154">
      <w:pPr>
        <w:pStyle w:val="Zkladntextodsazen"/>
        <w:tabs>
          <w:tab w:val="left" w:pos="5670"/>
        </w:tabs>
        <w:spacing w:line="260" w:lineRule="exact"/>
        <w:jc w:val="both"/>
        <w:rPr>
          <w:rFonts w:ascii="Arial" w:hAnsi="Arial" w:cs="Arial"/>
          <w:b/>
          <w:sz w:val="22"/>
          <w:szCs w:val="22"/>
        </w:rPr>
      </w:pPr>
    </w:p>
    <w:p w14:paraId="592DC18A" w14:textId="77777777"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14:paraId="4B66B994" w14:textId="77777777" w:rsidR="002E18FC" w:rsidRDefault="002E18FC" w:rsidP="00075B39">
      <w:pPr>
        <w:pStyle w:val="Zkladntextodsazen"/>
        <w:jc w:val="both"/>
        <w:rPr>
          <w:rFonts w:ascii="Arial" w:hAnsi="Arial" w:cs="Arial"/>
          <w:bCs/>
          <w:sz w:val="22"/>
          <w:szCs w:val="22"/>
        </w:rPr>
      </w:pPr>
    </w:p>
    <w:p w14:paraId="3EEA3291" w14:textId="77777777" w:rsidR="00CD1128" w:rsidRDefault="00CD1128" w:rsidP="00075B39">
      <w:pPr>
        <w:pStyle w:val="Zkladntextodsazen"/>
        <w:jc w:val="both"/>
        <w:rPr>
          <w:rFonts w:ascii="Arial" w:hAnsi="Arial" w:cs="Arial"/>
          <w:bCs/>
          <w:sz w:val="22"/>
          <w:szCs w:val="22"/>
        </w:rPr>
      </w:pPr>
    </w:p>
    <w:p w14:paraId="39A2A950" w14:textId="77777777" w:rsidR="00CD1128" w:rsidRPr="00165631" w:rsidRDefault="00CD1128" w:rsidP="00075B39">
      <w:pPr>
        <w:pStyle w:val="Zkladntextodsazen"/>
        <w:jc w:val="both"/>
        <w:rPr>
          <w:rFonts w:ascii="Arial" w:hAnsi="Arial" w:cs="Arial"/>
          <w:bCs/>
          <w:sz w:val="22"/>
          <w:szCs w:val="22"/>
        </w:rPr>
      </w:pPr>
    </w:p>
    <w:p w14:paraId="3046243A" w14:textId="77777777" w:rsidR="00CD1128" w:rsidRDefault="00AE5E6F" w:rsidP="00CD1128">
      <w:pPr>
        <w:pStyle w:val="Zkladntextodsazen"/>
        <w:jc w:val="both"/>
        <w:rPr>
          <w:rFonts w:ascii="Arial" w:eastAsia="MS Mincho" w:hAnsi="Arial" w:cs="Arial"/>
          <w:sz w:val="22"/>
          <w:szCs w:val="22"/>
        </w:rPr>
      </w:pPr>
      <w:r>
        <w:rPr>
          <w:rFonts w:ascii="Arial" w:eastAsia="MS Mincho" w:hAnsi="Arial" w:cs="Arial"/>
          <w:sz w:val="22"/>
        </w:rPr>
        <w:t>Ing. Miroslav Houška</w:t>
      </w:r>
    </w:p>
    <w:p w14:paraId="0DE88776" w14:textId="77777777" w:rsidR="00F2059F" w:rsidRPr="00951C80" w:rsidRDefault="00AE5E6F" w:rsidP="00CD1128">
      <w:pPr>
        <w:pStyle w:val="Zkladntextodsazen"/>
        <w:jc w:val="both"/>
        <w:rPr>
          <w:rFonts w:ascii="Arial" w:hAnsi="Arial" w:cs="Arial"/>
          <w:bCs/>
          <w:sz w:val="22"/>
          <w:szCs w:val="22"/>
        </w:rPr>
      </w:pPr>
      <w:r>
        <w:rPr>
          <w:rFonts w:ascii="Arial" w:eastAsia="MS Mincho" w:hAnsi="Arial" w:cs="Arial"/>
          <w:sz w:val="22"/>
        </w:rPr>
        <w:t>náměstek hejtmana</w:t>
      </w:r>
    </w:p>
    <w:sectPr w:rsidR="00F2059F" w:rsidRPr="00951C80" w:rsidSect="009748A7">
      <w:footerReference w:type="default" r:id="rId8"/>
      <w:headerReference w:type="first" r:id="rId9"/>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EEE931" w14:textId="77777777" w:rsidR="00975A0A" w:rsidRDefault="00975A0A">
      <w:r>
        <w:separator/>
      </w:r>
    </w:p>
  </w:endnote>
  <w:endnote w:type="continuationSeparator" w:id="0">
    <w:p w14:paraId="13A9424B" w14:textId="77777777" w:rsidR="00975A0A" w:rsidRDefault="00975A0A">
      <w:r>
        <w:continuationSeparator/>
      </w:r>
    </w:p>
  </w:endnote>
  <w:endnote w:type="continuationNotice" w:id="1">
    <w:p w14:paraId="22C65C24" w14:textId="77777777" w:rsidR="00975A0A" w:rsidRDefault="00975A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80FCE" w14:textId="0575BA27" w:rsidR="0083590F" w:rsidRDefault="0083590F" w:rsidP="00215361">
    <w:pPr>
      <w:pStyle w:val="Zpat"/>
      <w:jc w:val="center"/>
    </w:pPr>
    <w:r>
      <w:t xml:space="preserve">Strana </w:t>
    </w:r>
    <w:r w:rsidR="001B339B">
      <w:fldChar w:fldCharType="begin"/>
    </w:r>
    <w:r>
      <w:instrText xml:space="preserve"> PAGE </w:instrText>
    </w:r>
    <w:r w:rsidR="001B339B">
      <w:fldChar w:fldCharType="separate"/>
    </w:r>
    <w:r w:rsidR="009F13BD">
      <w:rPr>
        <w:noProof/>
      </w:rPr>
      <w:t>9</w:t>
    </w:r>
    <w:r w:rsidR="001B339B">
      <w:fldChar w:fldCharType="end"/>
    </w:r>
    <w:r>
      <w:t xml:space="preserve"> (celkem </w:t>
    </w:r>
    <w:r w:rsidR="001B339B">
      <w:rPr>
        <w:noProof/>
      </w:rPr>
      <w:fldChar w:fldCharType="begin"/>
    </w:r>
    <w:r w:rsidR="001D7736">
      <w:rPr>
        <w:noProof/>
      </w:rPr>
      <w:instrText xml:space="preserve"> NUMPAGES </w:instrText>
    </w:r>
    <w:r w:rsidR="001B339B">
      <w:rPr>
        <w:noProof/>
      </w:rPr>
      <w:fldChar w:fldCharType="separate"/>
    </w:r>
    <w:r w:rsidR="009F13BD">
      <w:rPr>
        <w:noProof/>
      </w:rPr>
      <w:t>9</w:t>
    </w:r>
    <w:r w:rsidR="001B339B">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831A5A" w14:textId="77777777" w:rsidR="00975A0A" w:rsidRDefault="00975A0A">
      <w:r>
        <w:separator/>
      </w:r>
    </w:p>
  </w:footnote>
  <w:footnote w:type="continuationSeparator" w:id="0">
    <w:p w14:paraId="52D7133C" w14:textId="77777777" w:rsidR="00975A0A" w:rsidRDefault="00975A0A">
      <w:r>
        <w:continuationSeparator/>
      </w:r>
    </w:p>
  </w:footnote>
  <w:footnote w:type="continuationNotice" w:id="1">
    <w:p w14:paraId="3358C891" w14:textId="77777777" w:rsidR="00975A0A" w:rsidRDefault="00975A0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95D77" w14:textId="77777777"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14:paraId="066365B7" w14:textId="77777777"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14:paraId="2E41DBE6" w14:textId="77777777" w:rsidR="00003393" w:rsidRPr="00327EA5" w:rsidRDefault="00003393" w:rsidP="00757C0D">
    <w:pPr>
      <w:pStyle w:val="Zhlav"/>
      <w:rPr>
        <w:rFonts w:ascii="Arial" w:hAnsi="Arial" w:cs="Arial"/>
        <w:sz w:val="18"/>
        <w:szCs w:val="18"/>
      </w:rPr>
    </w:pPr>
  </w:p>
  <w:p w14:paraId="2F9DC5CC" w14:textId="77777777"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1B803A74"/>
    <w:multiLevelType w:val="multilevel"/>
    <w:tmpl w:val="4E9E8EFC"/>
    <w:lvl w:ilvl="0">
      <w:start w:val="7"/>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5"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7"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4"/>
  </w:num>
  <w:num w:numId="15">
    <w:abstractNumId w:val="13"/>
  </w:num>
  <w:num w:numId="16">
    <w:abstractNumId w:val="33"/>
  </w:num>
  <w:num w:numId="17">
    <w:abstractNumId w:val="38"/>
  </w:num>
  <w:num w:numId="18">
    <w:abstractNumId w:val="25"/>
  </w:num>
  <w:num w:numId="19">
    <w:abstractNumId w:val="31"/>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4"/>
  </w:num>
  <w:num w:numId="21">
    <w:abstractNumId w:val="14"/>
  </w:num>
  <w:num w:numId="22">
    <w:abstractNumId w:val="30"/>
  </w:num>
  <w:num w:numId="23">
    <w:abstractNumId w:val="18"/>
  </w:num>
  <w:num w:numId="24">
    <w:abstractNumId w:val="32"/>
  </w:num>
  <w:num w:numId="25">
    <w:abstractNumId w:val="26"/>
  </w:num>
  <w:num w:numId="26">
    <w:abstractNumId w:val="29"/>
  </w:num>
  <w:num w:numId="27">
    <w:abstractNumId w:val="9"/>
  </w:num>
  <w:num w:numId="28">
    <w:abstractNumId w:val="20"/>
  </w:num>
  <w:num w:numId="29">
    <w:abstractNumId w:val="17"/>
  </w:num>
  <w:num w:numId="30">
    <w:abstractNumId w:val="8"/>
  </w:num>
  <w:num w:numId="31">
    <w:abstractNumId w:val="27"/>
  </w:num>
  <w:num w:numId="32">
    <w:abstractNumId w:val="39"/>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21"/>
  </w:num>
  <w:num w:numId="36">
    <w:abstractNumId w:val="35"/>
  </w:num>
  <w:num w:numId="37">
    <w:abstractNumId w:val="16"/>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8673"/>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393"/>
    <w:rsid w:val="00004907"/>
    <w:rsid w:val="00005B93"/>
    <w:rsid w:val="0001289C"/>
    <w:rsid w:val="00015E63"/>
    <w:rsid w:val="00016A8D"/>
    <w:rsid w:val="00060801"/>
    <w:rsid w:val="0006285B"/>
    <w:rsid w:val="00066E1D"/>
    <w:rsid w:val="00070108"/>
    <w:rsid w:val="00070EF7"/>
    <w:rsid w:val="00075B39"/>
    <w:rsid w:val="00077C08"/>
    <w:rsid w:val="00077FC8"/>
    <w:rsid w:val="00082B87"/>
    <w:rsid w:val="000857C0"/>
    <w:rsid w:val="00090D3A"/>
    <w:rsid w:val="000919E1"/>
    <w:rsid w:val="00095C56"/>
    <w:rsid w:val="00097881"/>
    <w:rsid w:val="000978EB"/>
    <w:rsid w:val="00097F0E"/>
    <w:rsid w:val="000A3501"/>
    <w:rsid w:val="000A4BD1"/>
    <w:rsid w:val="000A4D4F"/>
    <w:rsid w:val="000A4F7F"/>
    <w:rsid w:val="000A54C2"/>
    <w:rsid w:val="000A7490"/>
    <w:rsid w:val="000B04A2"/>
    <w:rsid w:val="000B06F5"/>
    <w:rsid w:val="000B0978"/>
    <w:rsid w:val="000B463C"/>
    <w:rsid w:val="000B6D0C"/>
    <w:rsid w:val="000B717E"/>
    <w:rsid w:val="000B7A5F"/>
    <w:rsid w:val="000C6DD0"/>
    <w:rsid w:val="000D5DFF"/>
    <w:rsid w:val="000E678B"/>
    <w:rsid w:val="000E6EEC"/>
    <w:rsid w:val="000E7DEF"/>
    <w:rsid w:val="000F476F"/>
    <w:rsid w:val="000F4AEC"/>
    <w:rsid w:val="000F5B5B"/>
    <w:rsid w:val="000F7BD1"/>
    <w:rsid w:val="0010298E"/>
    <w:rsid w:val="001054CD"/>
    <w:rsid w:val="0010735E"/>
    <w:rsid w:val="00111246"/>
    <w:rsid w:val="00121F1A"/>
    <w:rsid w:val="00124C81"/>
    <w:rsid w:val="00132524"/>
    <w:rsid w:val="00133726"/>
    <w:rsid w:val="00135D72"/>
    <w:rsid w:val="00140948"/>
    <w:rsid w:val="00145849"/>
    <w:rsid w:val="001474D0"/>
    <w:rsid w:val="00156523"/>
    <w:rsid w:val="00165631"/>
    <w:rsid w:val="001669DA"/>
    <w:rsid w:val="00185CF6"/>
    <w:rsid w:val="001A35DE"/>
    <w:rsid w:val="001A5A22"/>
    <w:rsid w:val="001B339B"/>
    <w:rsid w:val="001B5F98"/>
    <w:rsid w:val="001C7CE9"/>
    <w:rsid w:val="001D7736"/>
    <w:rsid w:val="001E6F5A"/>
    <w:rsid w:val="001F09D0"/>
    <w:rsid w:val="001F4C5F"/>
    <w:rsid w:val="002018D0"/>
    <w:rsid w:val="002043F7"/>
    <w:rsid w:val="00207839"/>
    <w:rsid w:val="00215361"/>
    <w:rsid w:val="00216B95"/>
    <w:rsid w:val="00225EFF"/>
    <w:rsid w:val="002262AB"/>
    <w:rsid w:val="00226C5B"/>
    <w:rsid w:val="00232774"/>
    <w:rsid w:val="00236C00"/>
    <w:rsid w:val="00237509"/>
    <w:rsid w:val="00240646"/>
    <w:rsid w:val="002419F9"/>
    <w:rsid w:val="00246F5D"/>
    <w:rsid w:val="00250ACB"/>
    <w:rsid w:val="00251506"/>
    <w:rsid w:val="0025157C"/>
    <w:rsid w:val="002663B5"/>
    <w:rsid w:val="00267EDD"/>
    <w:rsid w:val="00270D48"/>
    <w:rsid w:val="0027123D"/>
    <w:rsid w:val="00273CAD"/>
    <w:rsid w:val="00291FE0"/>
    <w:rsid w:val="00294155"/>
    <w:rsid w:val="002A6CEC"/>
    <w:rsid w:val="002A6D2E"/>
    <w:rsid w:val="002A7328"/>
    <w:rsid w:val="002B171A"/>
    <w:rsid w:val="002B2387"/>
    <w:rsid w:val="002C20FD"/>
    <w:rsid w:val="002C322C"/>
    <w:rsid w:val="002C48E7"/>
    <w:rsid w:val="002C6A98"/>
    <w:rsid w:val="002C7E8E"/>
    <w:rsid w:val="002C7EC9"/>
    <w:rsid w:val="002D0FB2"/>
    <w:rsid w:val="002D67B8"/>
    <w:rsid w:val="002D7AE0"/>
    <w:rsid w:val="002D7EE4"/>
    <w:rsid w:val="002E18FC"/>
    <w:rsid w:val="002F009C"/>
    <w:rsid w:val="002F1976"/>
    <w:rsid w:val="002F70B3"/>
    <w:rsid w:val="003071B2"/>
    <w:rsid w:val="0031156C"/>
    <w:rsid w:val="003149F6"/>
    <w:rsid w:val="00315AE6"/>
    <w:rsid w:val="00322361"/>
    <w:rsid w:val="00324DDF"/>
    <w:rsid w:val="00327EA5"/>
    <w:rsid w:val="0034345C"/>
    <w:rsid w:val="00343D1F"/>
    <w:rsid w:val="00354B3E"/>
    <w:rsid w:val="00355271"/>
    <w:rsid w:val="00355CE1"/>
    <w:rsid w:val="00356977"/>
    <w:rsid w:val="00363FE3"/>
    <w:rsid w:val="003645F3"/>
    <w:rsid w:val="00366296"/>
    <w:rsid w:val="00367106"/>
    <w:rsid w:val="00367AA0"/>
    <w:rsid w:val="00371A6A"/>
    <w:rsid w:val="00371E91"/>
    <w:rsid w:val="00373D6E"/>
    <w:rsid w:val="00380613"/>
    <w:rsid w:val="00383F30"/>
    <w:rsid w:val="00384542"/>
    <w:rsid w:val="0038739B"/>
    <w:rsid w:val="00387D0D"/>
    <w:rsid w:val="00392621"/>
    <w:rsid w:val="00393612"/>
    <w:rsid w:val="003A564F"/>
    <w:rsid w:val="003B2466"/>
    <w:rsid w:val="003B5092"/>
    <w:rsid w:val="003B7B85"/>
    <w:rsid w:val="003C7900"/>
    <w:rsid w:val="003D10EA"/>
    <w:rsid w:val="003D664D"/>
    <w:rsid w:val="003D6A9A"/>
    <w:rsid w:val="003E016B"/>
    <w:rsid w:val="003E413F"/>
    <w:rsid w:val="003E480B"/>
    <w:rsid w:val="003E50CE"/>
    <w:rsid w:val="003E7487"/>
    <w:rsid w:val="003F0179"/>
    <w:rsid w:val="003F1FBD"/>
    <w:rsid w:val="003F2D01"/>
    <w:rsid w:val="003F3567"/>
    <w:rsid w:val="00400875"/>
    <w:rsid w:val="0040398A"/>
    <w:rsid w:val="00405707"/>
    <w:rsid w:val="00412D4A"/>
    <w:rsid w:val="00413F4F"/>
    <w:rsid w:val="004207BD"/>
    <w:rsid w:val="004335B8"/>
    <w:rsid w:val="00435FB1"/>
    <w:rsid w:val="00437C2F"/>
    <w:rsid w:val="004517EA"/>
    <w:rsid w:val="00456256"/>
    <w:rsid w:val="00460D5B"/>
    <w:rsid w:val="00463257"/>
    <w:rsid w:val="004763E9"/>
    <w:rsid w:val="00483688"/>
    <w:rsid w:val="004A1F7E"/>
    <w:rsid w:val="004A5332"/>
    <w:rsid w:val="004A6D7C"/>
    <w:rsid w:val="004B5275"/>
    <w:rsid w:val="004C0555"/>
    <w:rsid w:val="004C28A2"/>
    <w:rsid w:val="004C3201"/>
    <w:rsid w:val="004D69B4"/>
    <w:rsid w:val="004E1697"/>
    <w:rsid w:val="004E3912"/>
    <w:rsid w:val="004F2BFF"/>
    <w:rsid w:val="004F63C0"/>
    <w:rsid w:val="004F64FB"/>
    <w:rsid w:val="005005E9"/>
    <w:rsid w:val="005007C1"/>
    <w:rsid w:val="00501065"/>
    <w:rsid w:val="00503738"/>
    <w:rsid w:val="00506224"/>
    <w:rsid w:val="005064E5"/>
    <w:rsid w:val="00511807"/>
    <w:rsid w:val="00515340"/>
    <w:rsid w:val="005271B6"/>
    <w:rsid w:val="005325DB"/>
    <w:rsid w:val="00532D80"/>
    <w:rsid w:val="00542284"/>
    <w:rsid w:val="00546369"/>
    <w:rsid w:val="00546C8A"/>
    <w:rsid w:val="00551562"/>
    <w:rsid w:val="005525F0"/>
    <w:rsid w:val="005549A7"/>
    <w:rsid w:val="00560333"/>
    <w:rsid w:val="00562413"/>
    <w:rsid w:val="00564B06"/>
    <w:rsid w:val="00573151"/>
    <w:rsid w:val="0057766B"/>
    <w:rsid w:val="00580164"/>
    <w:rsid w:val="00583332"/>
    <w:rsid w:val="0058750A"/>
    <w:rsid w:val="00592CD0"/>
    <w:rsid w:val="005A20E2"/>
    <w:rsid w:val="005A444E"/>
    <w:rsid w:val="005B0E26"/>
    <w:rsid w:val="005B5570"/>
    <w:rsid w:val="005C113F"/>
    <w:rsid w:val="005C477F"/>
    <w:rsid w:val="005C6CDD"/>
    <w:rsid w:val="005C75AB"/>
    <w:rsid w:val="005D3DF3"/>
    <w:rsid w:val="005D44AC"/>
    <w:rsid w:val="005D7704"/>
    <w:rsid w:val="005E3625"/>
    <w:rsid w:val="005E599F"/>
    <w:rsid w:val="005F2D80"/>
    <w:rsid w:val="005F3845"/>
    <w:rsid w:val="005F401A"/>
    <w:rsid w:val="0060639C"/>
    <w:rsid w:val="00610DDC"/>
    <w:rsid w:val="00611A24"/>
    <w:rsid w:val="0061361E"/>
    <w:rsid w:val="00621311"/>
    <w:rsid w:val="00622DE1"/>
    <w:rsid w:val="006243A9"/>
    <w:rsid w:val="00630210"/>
    <w:rsid w:val="006413F5"/>
    <w:rsid w:val="006418A4"/>
    <w:rsid w:val="006473B3"/>
    <w:rsid w:val="00651940"/>
    <w:rsid w:val="00653F40"/>
    <w:rsid w:val="006544EA"/>
    <w:rsid w:val="00660E44"/>
    <w:rsid w:val="00662459"/>
    <w:rsid w:val="00671467"/>
    <w:rsid w:val="00671CCE"/>
    <w:rsid w:val="006769C7"/>
    <w:rsid w:val="0067745A"/>
    <w:rsid w:val="00677904"/>
    <w:rsid w:val="00680A9D"/>
    <w:rsid w:val="0068471B"/>
    <w:rsid w:val="006946BF"/>
    <w:rsid w:val="0069689E"/>
    <w:rsid w:val="00697942"/>
    <w:rsid w:val="006A05D2"/>
    <w:rsid w:val="006A2289"/>
    <w:rsid w:val="006A52EB"/>
    <w:rsid w:val="006A56F6"/>
    <w:rsid w:val="006B1F46"/>
    <w:rsid w:val="006B5D60"/>
    <w:rsid w:val="006B7088"/>
    <w:rsid w:val="006D02EB"/>
    <w:rsid w:val="006D0F6E"/>
    <w:rsid w:val="006D1F46"/>
    <w:rsid w:val="006D455F"/>
    <w:rsid w:val="006D567F"/>
    <w:rsid w:val="006D72BB"/>
    <w:rsid w:val="006F040D"/>
    <w:rsid w:val="006F1BE7"/>
    <w:rsid w:val="006F508A"/>
    <w:rsid w:val="006F5D8B"/>
    <w:rsid w:val="00701CE7"/>
    <w:rsid w:val="007037EA"/>
    <w:rsid w:val="007100DC"/>
    <w:rsid w:val="0071228A"/>
    <w:rsid w:val="00714A74"/>
    <w:rsid w:val="00722B0C"/>
    <w:rsid w:val="00724AAA"/>
    <w:rsid w:val="00727AC3"/>
    <w:rsid w:val="007301D4"/>
    <w:rsid w:val="00733E4C"/>
    <w:rsid w:val="0073619B"/>
    <w:rsid w:val="00741324"/>
    <w:rsid w:val="007422F3"/>
    <w:rsid w:val="00745F02"/>
    <w:rsid w:val="00757C0D"/>
    <w:rsid w:val="00762D5D"/>
    <w:rsid w:val="007660F8"/>
    <w:rsid w:val="00770C3F"/>
    <w:rsid w:val="00772D27"/>
    <w:rsid w:val="007731AB"/>
    <w:rsid w:val="00773245"/>
    <w:rsid w:val="007737B3"/>
    <w:rsid w:val="00773DF1"/>
    <w:rsid w:val="007741E1"/>
    <w:rsid w:val="007768FE"/>
    <w:rsid w:val="007800DD"/>
    <w:rsid w:val="00784257"/>
    <w:rsid w:val="0078505C"/>
    <w:rsid w:val="00785D94"/>
    <w:rsid w:val="00795524"/>
    <w:rsid w:val="007A0D9F"/>
    <w:rsid w:val="007A673A"/>
    <w:rsid w:val="007A73B8"/>
    <w:rsid w:val="007C1572"/>
    <w:rsid w:val="007C1931"/>
    <w:rsid w:val="007C2A2F"/>
    <w:rsid w:val="007D0AF7"/>
    <w:rsid w:val="007D2790"/>
    <w:rsid w:val="007D52CC"/>
    <w:rsid w:val="007E0409"/>
    <w:rsid w:val="007E2094"/>
    <w:rsid w:val="007F0133"/>
    <w:rsid w:val="007F3882"/>
    <w:rsid w:val="007F4D8D"/>
    <w:rsid w:val="007F5CF8"/>
    <w:rsid w:val="00805ACE"/>
    <w:rsid w:val="00806EF9"/>
    <w:rsid w:val="008071BF"/>
    <w:rsid w:val="00811624"/>
    <w:rsid w:val="0081335A"/>
    <w:rsid w:val="00830556"/>
    <w:rsid w:val="00831377"/>
    <w:rsid w:val="00831549"/>
    <w:rsid w:val="0083590F"/>
    <w:rsid w:val="00836495"/>
    <w:rsid w:val="00836A17"/>
    <w:rsid w:val="00840BD9"/>
    <w:rsid w:val="00841A91"/>
    <w:rsid w:val="00841B20"/>
    <w:rsid w:val="00842515"/>
    <w:rsid w:val="00844077"/>
    <w:rsid w:val="00855184"/>
    <w:rsid w:val="0086140C"/>
    <w:rsid w:val="00864AA1"/>
    <w:rsid w:val="00870C1D"/>
    <w:rsid w:val="0087352F"/>
    <w:rsid w:val="00885EAF"/>
    <w:rsid w:val="008911A7"/>
    <w:rsid w:val="008A23A6"/>
    <w:rsid w:val="008A6F63"/>
    <w:rsid w:val="008A6FDE"/>
    <w:rsid w:val="008B497A"/>
    <w:rsid w:val="008B543A"/>
    <w:rsid w:val="008C2348"/>
    <w:rsid w:val="008C3879"/>
    <w:rsid w:val="008E25BE"/>
    <w:rsid w:val="008F211F"/>
    <w:rsid w:val="008F38EA"/>
    <w:rsid w:val="008F7485"/>
    <w:rsid w:val="0090230A"/>
    <w:rsid w:val="0090617B"/>
    <w:rsid w:val="0091224F"/>
    <w:rsid w:val="00914D06"/>
    <w:rsid w:val="0091629E"/>
    <w:rsid w:val="00925B87"/>
    <w:rsid w:val="009267A4"/>
    <w:rsid w:val="00930E39"/>
    <w:rsid w:val="009354F1"/>
    <w:rsid w:val="00935B8A"/>
    <w:rsid w:val="00944932"/>
    <w:rsid w:val="00951C80"/>
    <w:rsid w:val="00951DF6"/>
    <w:rsid w:val="0095760F"/>
    <w:rsid w:val="00960F66"/>
    <w:rsid w:val="0096249D"/>
    <w:rsid w:val="00964C58"/>
    <w:rsid w:val="0096586A"/>
    <w:rsid w:val="0096649F"/>
    <w:rsid w:val="00966ACD"/>
    <w:rsid w:val="009748A7"/>
    <w:rsid w:val="00975A0A"/>
    <w:rsid w:val="0098075F"/>
    <w:rsid w:val="009851C0"/>
    <w:rsid w:val="009869A6"/>
    <w:rsid w:val="00986A6F"/>
    <w:rsid w:val="009907FC"/>
    <w:rsid w:val="009938BB"/>
    <w:rsid w:val="00994ADE"/>
    <w:rsid w:val="00996CF5"/>
    <w:rsid w:val="009A1B72"/>
    <w:rsid w:val="009A2BA6"/>
    <w:rsid w:val="009A7270"/>
    <w:rsid w:val="009B17E5"/>
    <w:rsid w:val="009B2792"/>
    <w:rsid w:val="009B5C05"/>
    <w:rsid w:val="009B7EB6"/>
    <w:rsid w:val="009C3E14"/>
    <w:rsid w:val="009C77F2"/>
    <w:rsid w:val="009D134D"/>
    <w:rsid w:val="009D203C"/>
    <w:rsid w:val="009D3D04"/>
    <w:rsid w:val="009D6879"/>
    <w:rsid w:val="009E26C3"/>
    <w:rsid w:val="009E36C2"/>
    <w:rsid w:val="009F0F84"/>
    <w:rsid w:val="009F13BD"/>
    <w:rsid w:val="009F359F"/>
    <w:rsid w:val="009F7509"/>
    <w:rsid w:val="009F7D0C"/>
    <w:rsid w:val="00A017B1"/>
    <w:rsid w:val="00A041DE"/>
    <w:rsid w:val="00A0479A"/>
    <w:rsid w:val="00A06DA0"/>
    <w:rsid w:val="00A07442"/>
    <w:rsid w:val="00A11916"/>
    <w:rsid w:val="00A15EA2"/>
    <w:rsid w:val="00A2209C"/>
    <w:rsid w:val="00A329E7"/>
    <w:rsid w:val="00A3734F"/>
    <w:rsid w:val="00A45774"/>
    <w:rsid w:val="00A479E6"/>
    <w:rsid w:val="00A47F6D"/>
    <w:rsid w:val="00A6383B"/>
    <w:rsid w:val="00A65EC4"/>
    <w:rsid w:val="00A66FC0"/>
    <w:rsid w:val="00A75D34"/>
    <w:rsid w:val="00A80818"/>
    <w:rsid w:val="00A82D84"/>
    <w:rsid w:val="00A838AC"/>
    <w:rsid w:val="00A85F76"/>
    <w:rsid w:val="00A92B0D"/>
    <w:rsid w:val="00A96622"/>
    <w:rsid w:val="00A97512"/>
    <w:rsid w:val="00AA02D9"/>
    <w:rsid w:val="00AA0CDF"/>
    <w:rsid w:val="00AA100A"/>
    <w:rsid w:val="00AA16A2"/>
    <w:rsid w:val="00AA50F1"/>
    <w:rsid w:val="00AA5720"/>
    <w:rsid w:val="00AA7A5F"/>
    <w:rsid w:val="00AB3049"/>
    <w:rsid w:val="00AB7EBE"/>
    <w:rsid w:val="00AC3571"/>
    <w:rsid w:val="00AC4C65"/>
    <w:rsid w:val="00AD2F6C"/>
    <w:rsid w:val="00AD437B"/>
    <w:rsid w:val="00AD43C7"/>
    <w:rsid w:val="00AD7A6F"/>
    <w:rsid w:val="00AE20F7"/>
    <w:rsid w:val="00AE5E6F"/>
    <w:rsid w:val="00AF303B"/>
    <w:rsid w:val="00AF6DD5"/>
    <w:rsid w:val="00B0038C"/>
    <w:rsid w:val="00B042C6"/>
    <w:rsid w:val="00B1018A"/>
    <w:rsid w:val="00B116FF"/>
    <w:rsid w:val="00B16843"/>
    <w:rsid w:val="00B169F5"/>
    <w:rsid w:val="00B176B7"/>
    <w:rsid w:val="00B1781E"/>
    <w:rsid w:val="00B22F93"/>
    <w:rsid w:val="00B30E33"/>
    <w:rsid w:val="00B328D9"/>
    <w:rsid w:val="00B37259"/>
    <w:rsid w:val="00B3767F"/>
    <w:rsid w:val="00B44C6D"/>
    <w:rsid w:val="00B5160D"/>
    <w:rsid w:val="00B51BE6"/>
    <w:rsid w:val="00B527CB"/>
    <w:rsid w:val="00B539B8"/>
    <w:rsid w:val="00B5521F"/>
    <w:rsid w:val="00B57DB3"/>
    <w:rsid w:val="00B60ACF"/>
    <w:rsid w:val="00B6292B"/>
    <w:rsid w:val="00B63546"/>
    <w:rsid w:val="00B64241"/>
    <w:rsid w:val="00B65206"/>
    <w:rsid w:val="00B67CA9"/>
    <w:rsid w:val="00B74DF8"/>
    <w:rsid w:val="00B969A1"/>
    <w:rsid w:val="00B97F1C"/>
    <w:rsid w:val="00BB2898"/>
    <w:rsid w:val="00BB6E87"/>
    <w:rsid w:val="00BC072C"/>
    <w:rsid w:val="00BC2560"/>
    <w:rsid w:val="00BC5821"/>
    <w:rsid w:val="00BD43EF"/>
    <w:rsid w:val="00BF08B6"/>
    <w:rsid w:val="00BF2310"/>
    <w:rsid w:val="00BF3044"/>
    <w:rsid w:val="00BF3D08"/>
    <w:rsid w:val="00BF7A46"/>
    <w:rsid w:val="00C03F32"/>
    <w:rsid w:val="00C10153"/>
    <w:rsid w:val="00C16647"/>
    <w:rsid w:val="00C2490B"/>
    <w:rsid w:val="00C26351"/>
    <w:rsid w:val="00C26C52"/>
    <w:rsid w:val="00C27E0E"/>
    <w:rsid w:val="00C311C7"/>
    <w:rsid w:val="00C50E94"/>
    <w:rsid w:val="00C52E96"/>
    <w:rsid w:val="00C5754F"/>
    <w:rsid w:val="00C6600E"/>
    <w:rsid w:val="00C746AF"/>
    <w:rsid w:val="00C750F0"/>
    <w:rsid w:val="00C77898"/>
    <w:rsid w:val="00C86220"/>
    <w:rsid w:val="00CA345E"/>
    <w:rsid w:val="00CB432C"/>
    <w:rsid w:val="00CB6010"/>
    <w:rsid w:val="00CB7B9C"/>
    <w:rsid w:val="00CC1BAB"/>
    <w:rsid w:val="00CC409E"/>
    <w:rsid w:val="00CD1128"/>
    <w:rsid w:val="00CE414D"/>
    <w:rsid w:val="00CE4652"/>
    <w:rsid w:val="00CF176C"/>
    <w:rsid w:val="00CF380D"/>
    <w:rsid w:val="00CF470E"/>
    <w:rsid w:val="00CF6ADB"/>
    <w:rsid w:val="00CF6F37"/>
    <w:rsid w:val="00CF7E94"/>
    <w:rsid w:val="00D107EF"/>
    <w:rsid w:val="00D13123"/>
    <w:rsid w:val="00D13471"/>
    <w:rsid w:val="00D15B14"/>
    <w:rsid w:val="00D2083D"/>
    <w:rsid w:val="00D233B9"/>
    <w:rsid w:val="00D26077"/>
    <w:rsid w:val="00D27458"/>
    <w:rsid w:val="00D33DB2"/>
    <w:rsid w:val="00D367E1"/>
    <w:rsid w:val="00D37180"/>
    <w:rsid w:val="00D40D07"/>
    <w:rsid w:val="00D4741E"/>
    <w:rsid w:val="00D542E7"/>
    <w:rsid w:val="00D563A7"/>
    <w:rsid w:val="00D64FCF"/>
    <w:rsid w:val="00D72EB6"/>
    <w:rsid w:val="00D734E8"/>
    <w:rsid w:val="00D87A1A"/>
    <w:rsid w:val="00D87C52"/>
    <w:rsid w:val="00D91240"/>
    <w:rsid w:val="00D91738"/>
    <w:rsid w:val="00D9368A"/>
    <w:rsid w:val="00DA05F2"/>
    <w:rsid w:val="00DA59A3"/>
    <w:rsid w:val="00DB76F6"/>
    <w:rsid w:val="00DC2CA5"/>
    <w:rsid w:val="00DC3915"/>
    <w:rsid w:val="00DC405A"/>
    <w:rsid w:val="00DC439D"/>
    <w:rsid w:val="00DC5897"/>
    <w:rsid w:val="00DD6AB6"/>
    <w:rsid w:val="00DE13CD"/>
    <w:rsid w:val="00DE2915"/>
    <w:rsid w:val="00DE5CE8"/>
    <w:rsid w:val="00DE6B4C"/>
    <w:rsid w:val="00DF0D4A"/>
    <w:rsid w:val="00DF366D"/>
    <w:rsid w:val="00DF4D87"/>
    <w:rsid w:val="00DF4E56"/>
    <w:rsid w:val="00DF6893"/>
    <w:rsid w:val="00DF70B5"/>
    <w:rsid w:val="00E00041"/>
    <w:rsid w:val="00E10A54"/>
    <w:rsid w:val="00E121E5"/>
    <w:rsid w:val="00E15AF4"/>
    <w:rsid w:val="00E168B6"/>
    <w:rsid w:val="00E213FC"/>
    <w:rsid w:val="00E270AD"/>
    <w:rsid w:val="00E320B8"/>
    <w:rsid w:val="00E33B3F"/>
    <w:rsid w:val="00E43440"/>
    <w:rsid w:val="00E4465F"/>
    <w:rsid w:val="00E45380"/>
    <w:rsid w:val="00E51867"/>
    <w:rsid w:val="00E52EF5"/>
    <w:rsid w:val="00E53A4C"/>
    <w:rsid w:val="00E54D9F"/>
    <w:rsid w:val="00E56412"/>
    <w:rsid w:val="00E60E4E"/>
    <w:rsid w:val="00E65FBD"/>
    <w:rsid w:val="00E67CBB"/>
    <w:rsid w:val="00E71190"/>
    <w:rsid w:val="00E77CBE"/>
    <w:rsid w:val="00E804E8"/>
    <w:rsid w:val="00E81457"/>
    <w:rsid w:val="00E852E4"/>
    <w:rsid w:val="00E87D21"/>
    <w:rsid w:val="00E93B65"/>
    <w:rsid w:val="00E96370"/>
    <w:rsid w:val="00E97D3A"/>
    <w:rsid w:val="00EA1E1F"/>
    <w:rsid w:val="00EA767A"/>
    <w:rsid w:val="00EB2752"/>
    <w:rsid w:val="00EB4535"/>
    <w:rsid w:val="00EB55E9"/>
    <w:rsid w:val="00EB7C58"/>
    <w:rsid w:val="00EC52A7"/>
    <w:rsid w:val="00ED76C7"/>
    <w:rsid w:val="00EF32E3"/>
    <w:rsid w:val="00EF4EDF"/>
    <w:rsid w:val="00F00407"/>
    <w:rsid w:val="00F0133B"/>
    <w:rsid w:val="00F13154"/>
    <w:rsid w:val="00F141B3"/>
    <w:rsid w:val="00F2059F"/>
    <w:rsid w:val="00F22849"/>
    <w:rsid w:val="00F241F4"/>
    <w:rsid w:val="00F246CB"/>
    <w:rsid w:val="00F3223D"/>
    <w:rsid w:val="00F33E39"/>
    <w:rsid w:val="00F346AC"/>
    <w:rsid w:val="00F37D54"/>
    <w:rsid w:val="00F420C3"/>
    <w:rsid w:val="00F4437B"/>
    <w:rsid w:val="00F44EDD"/>
    <w:rsid w:val="00F53E9D"/>
    <w:rsid w:val="00F62173"/>
    <w:rsid w:val="00F64413"/>
    <w:rsid w:val="00F72C87"/>
    <w:rsid w:val="00F73CB3"/>
    <w:rsid w:val="00F76BDB"/>
    <w:rsid w:val="00F85BE8"/>
    <w:rsid w:val="00F8657A"/>
    <w:rsid w:val="00F94973"/>
    <w:rsid w:val="00FA52C7"/>
    <w:rsid w:val="00FA6DB9"/>
    <w:rsid w:val="00FB14A8"/>
    <w:rsid w:val="00FB6F68"/>
    <w:rsid w:val="00FC1583"/>
    <w:rsid w:val="00FC46E8"/>
    <w:rsid w:val="00FC534A"/>
    <w:rsid w:val="00FD046F"/>
    <w:rsid w:val="00FD0B71"/>
    <w:rsid w:val="00FD44D4"/>
    <w:rsid w:val="00FE167B"/>
    <w:rsid w:val="00FE39A0"/>
    <w:rsid w:val="00FE4460"/>
    <w:rsid w:val="00FF5765"/>
    <w:rsid w:val="00FF6DD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673"/>
    <o:shapelayout v:ext="edit">
      <o:idmap v:ext="edit" data="1"/>
    </o:shapelayout>
  </w:shapeDefaults>
  <w:decimalSymbol w:val=","/>
  <w:listSeparator w:val=";"/>
  <w14:docId w14:val="0B967C2A"/>
  <w15:docId w15:val="{07B27412-D7A3-4431-A877-CC3ED8FCA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F7E"/>
    <w:pPr>
      <w:suppressAutoHyphens/>
    </w:pPr>
    <w:rPr>
      <w:lang w:eastAsia="ar-SA"/>
    </w:rPr>
  </w:style>
  <w:style w:type="paragraph" w:styleId="Nadpis1">
    <w:name w:val="heading 1"/>
    <w:basedOn w:val="Normln"/>
    <w:next w:val="Normln"/>
    <w:qFormat/>
    <w:rsid w:val="004A1F7E"/>
    <w:pPr>
      <w:keepNext/>
      <w:numPr>
        <w:numId w:val="1"/>
      </w:numPr>
      <w:outlineLvl w:val="0"/>
    </w:pPr>
    <w:rPr>
      <w:b/>
      <w:sz w:val="32"/>
    </w:rPr>
  </w:style>
  <w:style w:type="paragraph" w:styleId="Nadpis2">
    <w:name w:val="heading 2"/>
    <w:basedOn w:val="Normln"/>
    <w:next w:val="Normln"/>
    <w:link w:val="Nadpis2Char"/>
    <w:qFormat/>
    <w:rsid w:val="004A1F7E"/>
    <w:pPr>
      <w:keepNext/>
      <w:numPr>
        <w:ilvl w:val="1"/>
        <w:numId w:val="1"/>
      </w:numPr>
      <w:outlineLvl w:val="1"/>
    </w:pPr>
    <w:rPr>
      <w:sz w:val="24"/>
    </w:rPr>
  </w:style>
  <w:style w:type="paragraph" w:styleId="Nadpis3">
    <w:name w:val="heading 3"/>
    <w:basedOn w:val="Normln"/>
    <w:next w:val="Normln"/>
    <w:qFormat/>
    <w:rsid w:val="004A1F7E"/>
    <w:pPr>
      <w:keepNext/>
      <w:numPr>
        <w:ilvl w:val="2"/>
        <w:numId w:val="1"/>
      </w:numPr>
      <w:jc w:val="center"/>
      <w:outlineLvl w:val="2"/>
    </w:pPr>
    <w:rPr>
      <w:b/>
      <w:sz w:val="24"/>
    </w:rPr>
  </w:style>
  <w:style w:type="paragraph" w:styleId="Nadpis4">
    <w:name w:val="heading 4"/>
    <w:basedOn w:val="Normln"/>
    <w:next w:val="Normln"/>
    <w:qFormat/>
    <w:rsid w:val="004A1F7E"/>
    <w:pPr>
      <w:keepNext/>
      <w:numPr>
        <w:ilvl w:val="3"/>
        <w:numId w:val="1"/>
      </w:numPr>
      <w:jc w:val="both"/>
      <w:outlineLvl w:val="3"/>
    </w:pPr>
    <w:rPr>
      <w:sz w:val="24"/>
    </w:rPr>
  </w:style>
  <w:style w:type="paragraph" w:styleId="Nadpis5">
    <w:name w:val="heading 5"/>
    <w:basedOn w:val="Normln"/>
    <w:next w:val="Normln"/>
    <w:qFormat/>
    <w:rsid w:val="004A1F7E"/>
    <w:pPr>
      <w:keepNext/>
      <w:numPr>
        <w:ilvl w:val="4"/>
        <w:numId w:val="1"/>
      </w:numPr>
      <w:jc w:val="center"/>
      <w:outlineLvl w:val="4"/>
    </w:pPr>
    <w:rPr>
      <w:b/>
      <w:sz w:val="32"/>
    </w:rPr>
  </w:style>
  <w:style w:type="paragraph" w:styleId="Nadpis6">
    <w:name w:val="heading 6"/>
    <w:basedOn w:val="Normln"/>
    <w:next w:val="Normln"/>
    <w:qFormat/>
    <w:rsid w:val="004A1F7E"/>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4A1F7E"/>
    <w:rPr>
      <w:b/>
    </w:rPr>
  </w:style>
  <w:style w:type="character" w:customStyle="1" w:styleId="Standardnpsmoodstavce1">
    <w:name w:val="Standardní písmo odstavce1"/>
    <w:rsid w:val="004A1F7E"/>
  </w:style>
  <w:style w:type="paragraph" w:customStyle="1" w:styleId="Nadpis">
    <w:name w:val="Nadpis"/>
    <w:basedOn w:val="Normln"/>
    <w:next w:val="Zkladntext"/>
    <w:rsid w:val="004A1F7E"/>
    <w:pPr>
      <w:keepNext/>
      <w:spacing w:before="240" w:after="120"/>
    </w:pPr>
    <w:rPr>
      <w:rFonts w:ascii="Arial" w:eastAsia="Arial Unicode MS" w:hAnsi="Arial" w:cs="Tahoma"/>
      <w:sz w:val="28"/>
      <w:szCs w:val="28"/>
    </w:rPr>
  </w:style>
  <w:style w:type="paragraph" w:styleId="Zkladntext">
    <w:name w:val="Body Text"/>
    <w:basedOn w:val="Normln"/>
    <w:rsid w:val="004A1F7E"/>
    <w:pPr>
      <w:jc w:val="both"/>
    </w:pPr>
    <w:rPr>
      <w:sz w:val="24"/>
    </w:rPr>
  </w:style>
  <w:style w:type="paragraph" w:styleId="Seznam">
    <w:name w:val="List"/>
    <w:basedOn w:val="Zkladntext"/>
    <w:rsid w:val="004A1F7E"/>
    <w:rPr>
      <w:rFonts w:cs="Tahoma"/>
    </w:rPr>
  </w:style>
  <w:style w:type="paragraph" w:customStyle="1" w:styleId="Popisek">
    <w:name w:val="Popisek"/>
    <w:basedOn w:val="Normln"/>
    <w:rsid w:val="004A1F7E"/>
    <w:pPr>
      <w:suppressLineNumbers/>
      <w:spacing w:before="120" w:after="120"/>
    </w:pPr>
    <w:rPr>
      <w:rFonts w:cs="Tahoma"/>
      <w:i/>
      <w:iCs/>
      <w:sz w:val="24"/>
      <w:szCs w:val="24"/>
    </w:rPr>
  </w:style>
  <w:style w:type="paragraph" w:customStyle="1" w:styleId="Rejstk">
    <w:name w:val="Rejstřík"/>
    <w:basedOn w:val="Normln"/>
    <w:rsid w:val="004A1F7E"/>
    <w:pPr>
      <w:suppressLineNumbers/>
    </w:pPr>
    <w:rPr>
      <w:rFonts w:cs="Tahoma"/>
    </w:rPr>
  </w:style>
  <w:style w:type="paragraph" w:customStyle="1" w:styleId="Zkladntextodsazen21">
    <w:name w:val="Základní text odsazený 21"/>
    <w:basedOn w:val="Normln"/>
    <w:rsid w:val="004A1F7E"/>
    <w:pPr>
      <w:ind w:left="397" w:hanging="397"/>
      <w:jc w:val="both"/>
    </w:pPr>
    <w:rPr>
      <w:sz w:val="24"/>
    </w:rPr>
  </w:style>
  <w:style w:type="paragraph" w:customStyle="1" w:styleId="Zkladntextodsazen31">
    <w:name w:val="Základní text odsazený 31"/>
    <w:basedOn w:val="Normln"/>
    <w:rsid w:val="004A1F7E"/>
    <w:pPr>
      <w:ind w:left="709" w:hanging="709"/>
      <w:jc w:val="both"/>
    </w:pPr>
    <w:rPr>
      <w:sz w:val="24"/>
    </w:rPr>
  </w:style>
  <w:style w:type="paragraph" w:styleId="Zkladntextodsazen">
    <w:name w:val="Body Text Indent"/>
    <w:basedOn w:val="Normln"/>
    <w:link w:val="ZkladntextodsazenChar"/>
    <w:rsid w:val="004A1F7E"/>
    <w:rPr>
      <w:sz w:val="24"/>
    </w:rPr>
  </w:style>
  <w:style w:type="paragraph" w:customStyle="1" w:styleId="Textvbloku1">
    <w:name w:val="Text v bloku1"/>
    <w:basedOn w:val="Normln"/>
    <w:rsid w:val="004A1F7E"/>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 w:type="paragraph" w:styleId="Textpoznpodarou">
    <w:name w:val="footnote text"/>
    <w:basedOn w:val="Normln"/>
    <w:link w:val="TextpoznpodarouChar"/>
    <w:semiHidden/>
    <w:unhideWhenUsed/>
    <w:rsid w:val="00855184"/>
  </w:style>
  <w:style w:type="character" w:customStyle="1" w:styleId="TextpoznpodarouChar">
    <w:name w:val="Text pozn. pod čarou Char"/>
    <w:basedOn w:val="Standardnpsmoodstavce"/>
    <w:link w:val="Textpoznpodarou"/>
    <w:semiHidden/>
    <w:rsid w:val="00855184"/>
    <w:rPr>
      <w:lang w:eastAsia="ar-SA"/>
    </w:rPr>
  </w:style>
  <w:style w:type="character" w:styleId="Znakapoznpodarou">
    <w:name w:val="footnote reference"/>
    <w:basedOn w:val="Standardnpsmoodstavce"/>
    <w:semiHidden/>
    <w:unhideWhenUsed/>
    <w:rsid w:val="00855184"/>
    <w:rPr>
      <w:vertAlign w:val="superscript"/>
    </w:rPr>
  </w:style>
  <w:style w:type="paragraph" w:customStyle="1" w:styleId="CM1">
    <w:name w:val="CM1"/>
    <w:basedOn w:val="Normln"/>
    <w:next w:val="Normln"/>
    <w:uiPriority w:val="99"/>
    <w:rsid w:val="003071B2"/>
    <w:pPr>
      <w:suppressAutoHyphens w:val="0"/>
      <w:autoSpaceDE w:val="0"/>
      <w:autoSpaceDN w:val="0"/>
      <w:adjustRightInd w:val="0"/>
    </w:pPr>
    <w:rPr>
      <w:rFonts w:eastAsiaTheme="minorHAns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51348604">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452092899">
      <w:bodyDiv w:val="1"/>
      <w:marLeft w:val="0"/>
      <w:marRight w:val="0"/>
      <w:marTop w:val="0"/>
      <w:marBottom w:val="0"/>
      <w:divBdr>
        <w:top w:val="none" w:sz="0" w:space="0" w:color="auto"/>
        <w:left w:val="none" w:sz="0" w:space="0" w:color="auto"/>
        <w:bottom w:val="none" w:sz="0" w:space="0" w:color="auto"/>
        <w:right w:val="none" w:sz="0" w:space="0" w:color="auto"/>
      </w:divBdr>
    </w:div>
    <w:div w:id="535196590">
      <w:bodyDiv w:val="1"/>
      <w:marLeft w:val="0"/>
      <w:marRight w:val="0"/>
      <w:marTop w:val="0"/>
      <w:marBottom w:val="0"/>
      <w:divBdr>
        <w:top w:val="none" w:sz="0" w:space="0" w:color="auto"/>
        <w:left w:val="none" w:sz="0" w:space="0" w:color="auto"/>
        <w:bottom w:val="none" w:sz="0" w:space="0" w:color="auto"/>
        <w:right w:val="none" w:sz="0" w:space="0" w:color="auto"/>
      </w:divBdr>
    </w:div>
    <w:div w:id="909271190">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398629570">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75923988">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8BC5EC-6890-4206-BC4A-ECA8BC0CF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9</Pages>
  <Words>3412</Words>
  <Characters>20137</Characters>
  <Application>Microsoft Office Word</Application>
  <DocSecurity>0</DocSecurity>
  <Lines>167</Lines>
  <Paragraphs>47</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Weidemannová Radka Ing.</cp:lastModifiedBy>
  <cp:revision>29</cp:revision>
  <cp:lastPrinted>2021-01-13T11:27:00Z</cp:lastPrinted>
  <dcterms:created xsi:type="dcterms:W3CDTF">2024-08-20T09:09:00Z</dcterms:created>
  <dcterms:modified xsi:type="dcterms:W3CDTF">2024-10-15T13:24:00Z</dcterms:modified>
</cp:coreProperties>
</file>